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24361" w14:textId="77777777" w:rsidR="00C80C97" w:rsidRDefault="00C80C97" w:rsidP="003A4D97">
      <w:pPr>
        <w:shd w:val="clear" w:color="auto" w:fill="BFBFBF"/>
        <w:jc w:val="center"/>
        <w:rPr>
          <w:rFonts w:cs="Arial"/>
          <w:b/>
          <w:bCs/>
          <w:caps/>
          <w:sz w:val="28"/>
          <w:szCs w:val="28"/>
        </w:rPr>
      </w:pPr>
      <w:r>
        <w:rPr>
          <w:rFonts w:cs="Arial"/>
          <w:b/>
          <w:bCs/>
          <w:caps/>
          <w:sz w:val="28"/>
          <w:szCs w:val="28"/>
        </w:rPr>
        <w:t>25-039</w:t>
      </w:r>
    </w:p>
    <w:p w14:paraId="3B7E7168" w14:textId="7C838AD7" w:rsidR="00DD2A43" w:rsidRPr="008453B5" w:rsidRDefault="00DD2A43" w:rsidP="003A4D97">
      <w:pPr>
        <w:shd w:val="clear" w:color="auto" w:fill="BFBFBF"/>
        <w:jc w:val="center"/>
        <w:rPr>
          <w:b/>
          <w:caps/>
          <w:sz w:val="28"/>
          <w:szCs w:val="28"/>
        </w:rPr>
      </w:pPr>
      <w:r>
        <w:rPr>
          <w:rFonts w:cs="Arial"/>
          <w:b/>
          <w:bCs/>
          <w:caps/>
          <w:sz w:val="28"/>
          <w:szCs w:val="28"/>
        </w:rPr>
        <w:t>Fiche contact</w:t>
      </w:r>
    </w:p>
    <w:p w14:paraId="7CD187EE" w14:textId="77777777" w:rsidR="00DD2A43" w:rsidRDefault="00DD2A43" w:rsidP="00DD2A43">
      <w:pPr>
        <w:rPr>
          <w:i/>
          <w:sz w:val="20"/>
        </w:rPr>
      </w:pPr>
    </w:p>
    <w:p w14:paraId="0D58BDE9" w14:textId="77777777" w:rsidR="00DD2A43" w:rsidRDefault="00DD2A43" w:rsidP="00DD2A43">
      <w:pPr>
        <w:rPr>
          <w:i/>
          <w:sz w:val="20"/>
        </w:rPr>
      </w:pPr>
      <w:r>
        <w:rPr>
          <w:i/>
          <w:sz w:val="20"/>
        </w:rPr>
        <w:t xml:space="preserve">A compléter lors de la remise de l’offre et à renvoyer en cas de modification à l’adresse suivante : </w:t>
      </w:r>
    </w:p>
    <w:p w14:paraId="207A3E48" w14:textId="77777777" w:rsidR="00DD2A43" w:rsidRDefault="00EC5BBD" w:rsidP="00DD2A43">
      <w:pPr>
        <w:rPr>
          <w:caps/>
          <w:sz w:val="28"/>
          <w:szCs w:val="28"/>
        </w:rPr>
      </w:pPr>
      <w:r>
        <w:rPr>
          <w:i/>
          <w:sz w:val="20"/>
        </w:rPr>
        <w:t>achats.dsfjs</w:t>
      </w:r>
      <w:r w:rsidR="00DD2A43">
        <w:rPr>
          <w:i/>
          <w:sz w:val="20"/>
        </w:rPr>
        <w:t>@reseau-canope.fr</w:t>
      </w:r>
    </w:p>
    <w:p w14:paraId="0CB41133" w14:textId="77777777" w:rsidR="00DD2A43" w:rsidRDefault="00DD2A43" w:rsidP="00DD2A43">
      <w:pPr>
        <w:rPr>
          <w:rFonts w:cs="Arial"/>
          <w:b/>
          <w:bCs/>
          <w:szCs w:val="22"/>
          <w:shd w:val="clear" w:color="auto" w:fill="66CCFF"/>
        </w:rPr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DD2A43" w14:paraId="0D80DF48" w14:textId="77777777" w:rsidTr="003A4D97">
        <w:tc>
          <w:tcPr>
            <w:tcW w:w="9710" w:type="dxa"/>
            <w:shd w:val="clear" w:color="auto" w:fill="BFBFBF"/>
          </w:tcPr>
          <w:p w14:paraId="7304781D" w14:textId="77777777" w:rsidR="00DD2A43" w:rsidRDefault="00DD2A43" w:rsidP="00CF1BCA">
            <w:pPr>
              <w:tabs>
                <w:tab w:val="left" w:pos="-142"/>
                <w:tab w:val="left" w:pos="4111"/>
              </w:tabs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szCs w:val="22"/>
              </w:rPr>
              <w:t>Identité ou raison sociale</w:t>
            </w:r>
          </w:p>
        </w:tc>
      </w:tr>
    </w:tbl>
    <w:p w14:paraId="2402929E" w14:textId="77777777" w:rsidR="00DD2A43" w:rsidRDefault="00DD2A43" w:rsidP="00DD2A43">
      <w:pPr>
        <w:rPr>
          <w:rFonts w:cs="Arial"/>
          <w:b/>
        </w:rPr>
      </w:pPr>
    </w:p>
    <w:p w14:paraId="11BF797D" w14:textId="77777777" w:rsidR="00DD2A43" w:rsidRDefault="00DD2A43" w:rsidP="00DD2A43">
      <w:pPr>
        <w:rPr>
          <w:i/>
          <w:sz w:val="18"/>
        </w:rPr>
      </w:pPr>
      <w:r>
        <w:rPr>
          <w:rFonts w:cs="Arial"/>
          <w:i/>
          <w:sz w:val="18"/>
        </w:rPr>
        <w:t>(</w:t>
      </w:r>
      <w:r>
        <w:rPr>
          <w:i/>
          <w:sz w:val="18"/>
        </w:rPr>
        <w:t>En cas de candidature groupée, un document unique est rempli pour le groupement d’entreprises, en renseignant dans cette rubrique la composition du groupement et en indiquant le mandataire du groupement)</w:t>
      </w:r>
    </w:p>
    <w:p w14:paraId="79A46BD3" w14:textId="77777777" w:rsidR="00DD2A43" w:rsidRDefault="00DD2A43" w:rsidP="00DD2A43">
      <w:pPr>
        <w:rPr>
          <w:i/>
          <w:sz w:val="20"/>
        </w:rPr>
      </w:pPr>
    </w:p>
    <w:p w14:paraId="33C97F6E" w14:textId="77777777" w:rsidR="00DD2A43" w:rsidRDefault="00DD2A43" w:rsidP="00DD2A43">
      <w:pPr>
        <w:pStyle w:val="Paragraphedeliste"/>
        <w:rPr>
          <w:rFonts w:cs="Arial"/>
          <w:b/>
          <w:i/>
          <w:sz w:val="20"/>
        </w:rPr>
      </w:pPr>
      <w:r>
        <w:rPr>
          <w:rFonts w:cs="Arial"/>
          <w:b/>
          <w:i/>
          <w:sz w:val="20"/>
        </w:rPr>
        <w:t>Nom, prénom</w:t>
      </w:r>
      <w:r>
        <w:rPr>
          <w:rFonts w:cs="Arial"/>
          <w:b/>
          <w:i/>
          <w:sz w:val="20"/>
        </w:rPr>
        <w:tab/>
      </w:r>
      <w:r>
        <w:rPr>
          <w:rFonts w:cs="Arial"/>
          <w:b/>
          <w:i/>
          <w:sz w:val="20"/>
        </w:rPr>
        <w:tab/>
      </w:r>
      <w:r>
        <w:rPr>
          <w:rFonts w:cs="Arial"/>
          <w:b/>
          <w:i/>
          <w:sz w:val="20"/>
        </w:rPr>
        <w:tab/>
      </w:r>
      <w:r>
        <w:rPr>
          <w:rFonts w:cs="Arial"/>
          <w:b/>
          <w:i/>
          <w:sz w:val="20"/>
        </w:rPr>
        <w:tab/>
      </w:r>
    </w:p>
    <w:p w14:paraId="542A6984" w14:textId="77777777" w:rsidR="00DD2A43" w:rsidRDefault="00DD2A43" w:rsidP="00DD2A43">
      <w:pPr>
        <w:pStyle w:val="Paragraphedeliste"/>
        <w:tabs>
          <w:tab w:val="left" w:pos="426"/>
          <w:tab w:val="left" w:pos="851"/>
          <w:tab w:val="left" w:pos="6285"/>
        </w:tabs>
        <w:ind w:left="720"/>
        <w:rPr>
          <w:sz w:val="20"/>
        </w:rPr>
      </w:pPr>
      <w:r>
        <w:rPr>
          <w:rFonts w:cs="Arial"/>
          <w:b/>
          <w:i/>
          <w:sz w:val="20"/>
        </w:rPr>
        <w:t>Ou raison sociale</w:t>
      </w:r>
      <w:r>
        <w:rPr>
          <w:sz w:val="20"/>
        </w:rPr>
        <w:t xml:space="preserve"> </w:t>
      </w:r>
    </w:p>
    <w:p w14:paraId="7A1EBC86" w14:textId="77777777" w:rsidR="00DD2A43" w:rsidRDefault="00DD2A43" w:rsidP="00DD2A43">
      <w:pPr>
        <w:pStyle w:val="Paragraphedeliste"/>
        <w:tabs>
          <w:tab w:val="left" w:pos="426"/>
          <w:tab w:val="left" w:pos="851"/>
          <w:tab w:val="left" w:pos="6285"/>
        </w:tabs>
        <w:ind w:left="720"/>
        <w:rPr>
          <w:sz w:val="20"/>
        </w:rPr>
      </w:pPr>
    </w:p>
    <w:p w14:paraId="08335D24" w14:textId="77777777" w:rsidR="00DD2A43" w:rsidRDefault="00DD2A43" w:rsidP="00DD2A43">
      <w:pPr>
        <w:pStyle w:val="Paragraphedeliste"/>
        <w:tabs>
          <w:tab w:val="left" w:pos="426"/>
          <w:tab w:val="left" w:pos="851"/>
          <w:tab w:val="left" w:pos="6285"/>
        </w:tabs>
        <w:ind w:left="720"/>
        <w:rPr>
          <w:rFonts w:cs="Arial"/>
          <w:i/>
          <w:sz w:val="20"/>
        </w:rPr>
      </w:pPr>
      <w:r>
        <w:rPr>
          <w:sz w:val="20"/>
        </w:rPr>
        <w:t>N° de SIRET :</w:t>
      </w:r>
      <w:r>
        <w:rPr>
          <w:sz w:val="20"/>
        </w:rPr>
        <w:tab/>
      </w:r>
    </w:p>
    <w:p w14:paraId="3588D651" w14:textId="77777777" w:rsidR="00DD2A43" w:rsidRDefault="00DD2A43" w:rsidP="00DD2A43">
      <w:pPr>
        <w:pStyle w:val="En-tte"/>
        <w:tabs>
          <w:tab w:val="clear" w:pos="4536"/>
          <w:tab w:val="left" w:pos="709"/>
          <w:tab w:val="center" w:pos="4819"/>
        </w:tabs>
        <w:rPr>
          <w:rFonts w:cs="Arial"/>
          <w:i/>
          <w:sz w:val="20"/>
        </w:rPr>
      </w:pPr>
      <w:r>
        <w:rPr>
          <w:rFonts w:cs="Arial"/>
          <w:sz w:val="20"/>
        </w:rPr>
        <w:tab/>
      </w:r>
      <w:r>
        <w:rPr>
          <w:sz w:val="20"/>
        </w:rPr>
        <w:t>N° de TVA intracommunautaire</w:t>
      </w:r>
      <w:r>
        <w:rPr>
          <w:rFonts w:cs="Arial"/>
          <w:b/>
          <w:sz w:val="20"/>
        </w:rPr>
        <w:t xml:space="preserve"> : </w:t>
      </w:r>
    </w:p>
    <w:p w14:paraId="5D92A9A8" w14:textId="77777777" w:rsidR="00DD2A43" w:rsidRDefault="00DD2A43" w:rsidP="00DD2A43">
      <w:pPr>
        <w:tabs>
          <w:tab w:val="left" w:pos="-142"/>
        </w:tabs>
        <w:rPr>
          <w:rFonts w:cs="Arial"/>
          <w:i/>
          <w:sz w:val="20"/>
        </w:rPr>
      </w:pPr>
      <w:r>
        <w:rPr>
          <w:rFonts w:cs="Arial"/>
          <w:b/>
          <w:sz w:val="20"/>
        </w:rPr>
        <w:tab/>
      </w:r>
      <w:r>
        <w:rPr>
          <w:sz w:val="20"/>
        </w:rPr>
        <w:t>N° RNE</w:t>
      </w:r>
      <w:r>
        <w:rPr>
          <w:rFonts w:cs="Arial"/>
          <w:b/>
          <w:sz w:val="20"/>
        </w:rPr>
        <w:t xml:space="preserve"> : </w:t>
      </w:r>
    </w:p>
    <w:p w14:paraId="5E836FC4" w14:textId="77777777" w:rsidR="00DD2A43" w:rsidRDefault="00DD2A43" w:rsidP="00DD2A43"/>
    <w:p w14:paraId="736394F5" w14:textId="77777777" w:rsidR="00DD2A43" w:rsidRDefault="00DD2A43" w:rsidP="00DD2A43">
      <w:pPr>
        <w:ind w:left="2694"/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DD2A43" w14:paraId="6351D993" w14:textId="77777777" w:rsidTr="003A4D97">
        <w:tc>
          <w:tcPr>
            <w:tcW w:w="9710" w:type="dxa"/>
            <w:shd w:val="clear" w:color="auto" w:fill="BFBFBF"/>
          </w:tcPr>
          <w:p w14:paraId="4E566447" w14:textId="77777777" w:rsidR="00DD2A43" w:rsidRDefault="00DD2A43" w:rsidP="00CF1BCA">
            <w:pPr>
              <w:tabs>
                <w:tab w:val="left" w:pos="-142"/>
                <w:tab w:val="left" w:pos="4111"/>
              </w:tabs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szCs w:val="22"/>
              </w:rPr>
              <w:t>Contact et Adresses</w:t>
            </w:r>
          </w:p>
        </w:tc>
      </w:tr>
    </w:tbl>
    <w:p w14:paraId="5614B7D0" w14:textId="77777777" w:rsidR="00DD2A43" w:rsidRDefault="00DD2A43" w:rsidP="00DD2A43">
      <w:pPr>
        <w:ind w:left="2694"/>
      </w:pPr>
    </w:p>
    <w:p w14:paraId="73DC977A" w14:textId="77777777" w:rsidR="00EC5BBD" w:rsidRDefault="006A1979" w:rsidP="006A1979">
      <w:pPr>
        <w:pStyle w:val="Paragraphedeliste"/>
        <w:rPr>
          <w:sz w:val="20"/>
        </w:rPr>
      </w:pPr>
      <w:r w:rsidRPr="006A1979">
        <w:rPr>
          <w:b/>
          <w:bCs/>
          <w:sz w:val="20"/>
        </w:rPr>
        <w:t>Contact gestion administrative</w:t>
      </w:r>
      <w:r w:rsidR="00EC5BBD">
        <w:rPr>
          <w:b/>
          <w:bCs/>
          <w:sz w:val="20"/>
        </w:rPr>
        <w:t xml:space="preserve"> (utilisée pour les notifications sur PLACE)</w:t>
      </w:r>
      <w:r>
        <w:rPr>
          <w:sz w:val="20"/>
        </w:rPr>
        <w:t xml:space="preserve"> </w:t>
      </w:r>
      <w:r w:rsidRPr="005A18BE">
        <w:rPr>
          <w:sz w:val="20"/>
        </w:rPr>
        <w:t xml:space="preserve">: </w:t>
      </w:r>
    </w:p>
    <w:p w14:paraId="70AC1941" w14:textId="77777777" w:rsidR="006A1979" w:rsidRPr="005A18BE" w:rsidRDefault="006A1979" w:rsidP="006A1979">
      <w:pPr>
        <w:pStyle w:val="Paragraphedeliste"/>
        <w:rPr>
          <w:sz w:val="20"/>
        </w:rPr>
      </w:pPr>
      <w:r w:rsidRPr="005A18BE">
        <w:rPr>
          <w:rFonts w:cs="Arial"/>
          <w:i/>
          <w:sz w:val="20"/>
        </w:rPr>
        <w:t>nom, prénom</w:t>
      </w:r>
    </w:p>
    <w:p w14:paraId="1551CF39" w14:textId="77777777" w:rsidR="006A1979" w:rsidRDefault="006A1979" w:rsidP="006A1979">
      <w:pPr>
        <w:pStyle w:val="Paragraphedeliste"/>
        <w:rPr>
          <w:sz w:val="20"/>
        </w:rPr>
      </w:pPr>
      <w:r>
        <w:rPr>
          <w:sz w:val="20"/>
        </w:rPr>
        <w:t>Téléphone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7E8773E0" w14:textId="77777777" w:rsidR="006A1979" w:rsidRPr="005A18BE" w:rsidRDefault="006A1979" w:rsidP="006A1979">
      <w:pPr>
        <w:pStyle w:val="Paragraphedeliste"/>
        <w:rPr>
          <w:sz w:val="20"/>
        </w:rPr>
      </w:pPr>
      <w:r w:rsidRPr="005A18BE">
        <w:rPr>
          <w:sz w:val="20"/>
        </w:rPr>
        <w:t>Adresse mail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2D756518" w14:textId="77777777" w:rsidR="006A1979" w:rsidRDefault="006A1979" w:rsidP="006A1979">
      <w:pPr>
        <w:ind w:left="2694"/>
        <w:rPr>
          <w:sz w:val="20"/>
        </w:rPr>
      </w:pPr>
    </w:p>
    <w:p w14:paraId="0BB401FE" w14:textId="77777777" w:rsidR="006A1979" w:rsidRDefault="006A1979" w:rsidP="006A1979">
      <w:pPr>
        <w:ind w:left="2694"/>
        <w:rPr>
          <w:sz w:val="20"/>
        </w:rPr>
      </w:pPr>
    </w:p>
    <w:p w14:paraId="13BD3090" w14:textId="77777777" w:rsidR="006A1979" w:rsidRPr="005A18BE" w:rsidRDefault="006A1979" w:rsidP="006A1979">
      <w:pPr>
        <w:pStyle w:val="Paragraphedeliste"/>
        <w:rPr>
          <w:sz w:val="20"/>
        </w:rPr>
      </w:pPr>
      <w:r w:rsidRPr="006A1979">
        <w:rPr>
          <w:b/>
          <w:bCs/>
          <w:sz w:val="20"/>
        </w:rPr>
        <w:t>Contact gestion technique</w:t>
      </w:r>
      <w:r>
        <w:rPr>
          <w:sz w:val="20"/>
        </w:rPr>
        <w:t xml:space="preserve"> </w:t>
      </w:r>
      <w:r w:rsidRPr="005A18BE">
        <w:rPr>
          <w:sz w:val="20"/>
        </w:rPr>
        <w:t xml:space="preserve">: </w:t>
      </w:r>
      <w:r w:rsidRPr="005A18BE">
        <w:rPr>
          <w:rFonts w:cs="Arial"/>
          <w:i/>
          <w:sz w:val="20"/>
        </w:rPr>
        <w:t>nom, prénom</w:t>
      </w:r>
    </w:p>
    <w:p w14:paraId="5BFCBC22" w14:textId="77777777" w:rsidR="006A1979" w:rsidRDefault="006A1979" w:rsidP="006A1979">
      <w:pPr>
        <w:pStyle w:val="Paragraphedeliste"/>
        <w:rPr>
          <w:sz w:val="20"/>
        </w:rPr>
      </w:pPr>
      <w:r>
        <w:rPr>
          <w:sz w:val="20"/>
        </w:rPr>
        <w:t>Téléphone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09CA4A8F" w14:textId="77777777" w:rsidR="006A1979" w:rsidRPr="005A18BE" w:rsidRDefault="006A1979" w:rsidP="006A1979">
      <w:pPr>
        <w:pStyle w:val="Paragraphedeliste"/>
        <w:rPr>
          <w:sz w:val="20"/>
        </w:rPr>
      </w:pPr>
      <w:r w:rsidRPr="005A18BE">
        <w:rPr>
          <w:sz w:val="20"/>
        </w:rPr>
        <w:t>Adresse mail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309AFA23" w14:textId="77777777" w:rsidR="006A1979" w:rsidRDefault="006A1979" w:rsidP="006A1979">
      <w:pPr>
        <w:ind w:left="2694"/>
        <w:rPr>
          <w:sz w:val="20"/>
        </w:rPr>
      </w:pPr>
    </w:p>
    <w:p w14:paraId="447ACE4E" w14:textId="77777777" w:rsidR="006A1979" w:rsidRPr="005A18BE" w:rsidRDefault="006A1979" w:rsidP="006A1979">
      <w:pPr>
        <w:pStyle w:val="Paragraphedeliste"/>
        <w:rPr>
          <w:sz w:val="20"/>
        </w:rPr>
      </w:pPr>
      <w:r w:rsidRPr="006A1979">
        <w:rPr>
          <w:b/>
          <w:bCs/>
          <w:sz w:val="20"/>
        </w:rPr>
        <w:t>Contact aspects financiers</w:t>
      </w:r>
      <w:r>
        <w:rPr>
          <w:sz w:val="20"/>
        </w:rPr>
        <w:t xml:space="preserve"> </w:t>
      </w:r>
      <w:r w:rsidRPr="005A18BE">
        <w:rPr>
          <w:sz w:val="20"/>
        </w:rPr>
        <w:t xml:space="preserve">: </w:t>
      </w:r>
      <w:r w:rsidRPr="005A18BE">
        <w:rPr>
          <w:rFonts w:cs="Arial"/>
          <w:i/>
          <w:sz w:val="20"/>
        </w:rPr>
        <w:t>nom, prénom</w:t>
      </w:r>
    </w:p>
    <w:p w14:paraId="36496C04" w14:textId="77777777" w:rsidR="006A1979" w:rsidRDefault="006A1979" w:rsidP="006A1979">
      <w:pPr>
        <w:pStyle w:val="Paragraphedeliste"/>
        <w:rPr>
          <w:sz w:val="20"/>
        </w:rPr>
      </w:pPr>
      <w:r>
        <w:rPr>
          <w:sz w:val="20"/>
        </w:rPr>
        <w:t>Téléphone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39C19B96" w14:textId="77777777" w:rsidR="006A1979" w:rsidRPr="005A18BE" w:rsidRDefault="006A1979" w:rsidP="006A1979">
      <w:pPr>
        <w:pStyle w:val="Paragraphedeliste"/>
        <w:rPr>
          <w:sz w:val="20"/>
        </w:rPr>
      </w:pPr>
      <w:r w:rsidRPr="005A18BE">
        <w:rPr>
          <w:sz w:val="20"/>
        </w:rPr>
        <w:t>Adresse mail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537AA3EE" w14:textId="77777777" w:rsidR="006A1979" w:rsidRDefault="006A1979" w:rsidP="006A1979">
      <w:pPr>
        <w:ind w:left="2694"/>
        <w:rPr>
          <w:sz w:val="20"/>
        </w:rPr>
      </w:pPr>
    </w:p>
    <w:p w14:paraId="22EFC485" w14:textId="77777777" w:rsidR="00DD2A43" w:rsidRDefault="00DD2A43" w:rsidP="00DD2A43">
      <w:pPr>
        <w:ind w:left="2694"/>
        <w:rPr>
          <w:sz w:val="20"/>
        </w:rPr>
      </w:pPr>
    </w:p>
    <w:p w14:paraId="6352DABC" w14:textId="77777777" w:rsidR="00DD2A43" w:rsidRPr="005A18BE" w:rsidRDefault="00DD2A43" w:rsidP="00DD2A43">
      <w:pPr>
        <w:ind w:firstLine="708"/>
        <w:rPr>
          <w:sz w:val="20"/>
        </w:rPr>
      </w:pPr>
      <w:r w:rsidRPr="005A18BE">
        <w:rPr>
          <w:rFonts w:cs="Arial"/>
          <w:sz w:val="20"/>
        </w:rPr>
        <w:t>Adresse postale</w:t>
      </w:r>
      <w:r>
        <w:rPr>
          <w:rFonts w:cs="Arial"/>
          <w:i/>
          <w:sz w:val="20"/>
        </w:rPr>
        <w:t> </w:t>
      </w:r>
      <w:r w:rsidRPr="005A18BE">
        <w:rPr>
          <w:rFonts w:cs="Arial"/>
          <w:sz w:val="20"/>
        </w:rPr>
        <w:t>:</w:t>
      </w:r>
    </w:p>
    <w:p w14:paraId="7C9E55E1" w14:textId="77777777" w:rsidR="00DD2A43" w:rsidRPr="00B95B92" w:rsidRDefault="00DD2A43" w:rsidP="00DD2A43">
      <w:pPr>
        <w:pStyle w:val="Paragraphedeliste"/>
        <w:rPr>
          <w:rFonts w:cs="Arial"/>
          <w:i/>
          <w:sz w:val="20"/>
        </w:rPr>
      </w:pPr>
      <w:r w:rsidRPr="005A18BE">
        <w:rPr>
          <w:rFonts w:cs="Arial"/>
          <w:i/>
          <w:sz w:val="20"/>
        </w:rPr>
        <w:t>n°, rue</w:t>
      </w:r>
      <w:r>
        <w:rPr>
          <w:rFonts w:cs="Arial"/>
          <w:i/>
          <w:sz w:val="20"/>
        </w:rPr>
        <w:t xml:space="preserve">, </w:t>
      </w:r>
      <w:r w:rsidRPr="005A18BE">
        <w:rPr>
          <w:rFonts w:cs="Arial"/>
          <w:i/>
          <w:sz w:val="20"/>
        </w:rPr>
        <w:t>BP</w:t>
      </w:r>
      <w:r>
        <w:rPr>
          <w:rFonts w:cs="Arial"/>
          <w:i/>
          <w:sz w:val="20"/>
        </w:rPr>
        <w:t xml:space="preserve">, </w:t>
      </w:r>
      <w:r w:rsidRPr="005A18BE">
        <w:rPr>
          <w:rFonts w:cs="Arial"/>
          <w:i/>
          <w:sz w:val="20"/>
        </w:rPr>
        <w:t>Code postal et Ville</w:t>
      </w:r>
    </w:p>
    <w:p w14:paraId="6151950B" w14:textId="77777777" w:rsidR="00DD2A43" w:rsidRDefault="00DD2A43" w:rsidP="00DD2A43">
      <w:pPr>
        <w:pStyle w:val="Paragraphedeliste"/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DD2A43" w14:paraId="6753ECA7" w14:textId="77777777" w:rsidTr="003A4D97">
        <w:tc>
          <w:tcPr>
            <w:tcW w:w="9710" w:type="dxa"/>
            <w:shd w:val="clear" w:color="auto" w:fill="BFBFBF"/>
          </w:tcPr>
          <w:p w14:paraId="11CFAE07" w14:textId="77777777" w:rsidR="00DD2A43" w:rsidRDefault="00DD2A43" w:rsidP="00CF1BCA">
            <w:pPr>
              <w:tabs>
                <w:tab w:val="left" w:pos="-142"/>
                <w:tab w:val="left" w:pos="4111"/>
              </w:tabs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szCs w:val="22"/>
              </w:rPr>
              <w:t>RIB/IBAN</w:t>
            </w:r>
          </w:p>
        </w:tc>
      </w:tr>
    </w:tbl>
    <w:p w14:paraId="19AA9FA8" w14:textId="77777777" w:rsidR="00DD2A43" w:rsidRDefault="00DD2A43" w:rsidP="00DD2A43">
      <w:pPr>
        <w:pStyle w:val="Paragraphedeliste"/>
      </w:pPr>
    </w:p>
    <w:p w14:paraId="41BBB378" w14:textId="77777777" w:rsidR="00DD2A43" w:rsidRPr="00A108E1" w:rsidRDefault="00DD2A43" w:rsidP="00DD2A43">
      <w:pPr>
        <w:pStyle w:val="Paragraphedeliste"/>
        <w:rPr>
          <w:sz w:val="20"/>
        </w:rPr>
      </w:pPr>
      <w:r w:rsidRPr="00A108E1">
        <w:rPr>
          <w:sz w:val="20"/>
        </w:rPr>
        <w:t xml:space="preserve">Au nom de : </w:t>
      </w:r>
      <w:r w:rsidRPr="00A108E1">
        <w:rPr>
          <w:rFonts w:cs="Arial"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108E1">
        <w:rPr>
          <w:rFonts w:cs="Arial"/>
          <w:sz w:val="20"/>
        </w:rPr>
        <w:instrText xml:space="preserve"> FORMTEXT </w:instrText>
      </w:r>
      <w:r w:rsidRPr="00A108E1">
        <w:rPr>
          <w:rFonts w:cs="Arial"/>
          <w:sz w:val="20"/>
        </w:rPr>
      </w:r>
      <w:r w:rsidRPr="00A108E1">
        <w:rPr>
          <w:rFonts w:cs="Arial"/>
          <w:sz w:val="20"/>
        </w:rPr>
        <w:fldChar w:fldCharType="separate"/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sz w:val="20"/>
        </w:rPr>
        <w:fldChar w:fldCharType="end"/>
      </w:r>
    </w:p>
    <w:p w14:paraId="58E0C85A" w14:textId="77777777" w:rsidR="00DD2A43" w:rsidRPr="00A108E1" w:rsidRDefault="00DD2A43" w:rsidP="00DD2A43">
      <w:pPr>
        <w:pStyle w:val="Paragraphedeliste"/>
        <w:rPr>
          <w:sz w:val="20"/>
        </w:rPr>
      </w:pPr>
      <w:r w:rsidRPr="00A108E1">
        <w:rPr>
          <w:sz w:val="20"/>
        </w:rPr>
        <w:t xml:space="preserve">Banque/Ville : </w:t>
      </w:r>
      <w:r w:rsidRPr="00A108E1">
        <w:rPr>
          <w:rFonts w:cs="Arial"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108E1">
        <w:rPr>
          <w:rFonts w:cs="Arial"/>
          <w:sz w:val="20"/>
        </w:rPr>
        <w:instrText xml:space="preserve"> FORMTEXT </w:instrText>
      </w:r>
      <w:r w:rsidRPr="00A108E1">
        <w:rPr>
          <w:rFonts w:cs="Arial"/>
          <w:sz w:val="20"/>
        </w:rPr>
      </w:r>
      <w:r w:rsidRPr="00A108E1">
        <w:rPr>
          <w:rFonts w:cs="Arial"/>
          <w:sz w:val="20"/>
        </w:rPr>
        <w:fldChar w:fldCharType="separate"/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sz w:val="20"/>
        </w:rPr>
        <w:fldChar w:fldCharType="end"/>
      </w:r>
    </w:p>
    <w:p w14:paraId="427302A8" w14:textId="77777777" w:rsidR="00DD2A43" w:rsidRPr="00A108E1" w:rsidRDefault="00DD2A43" w:rsidP="00DD2A43">
      <w:pPr>
        <w:pStyle w:val="Paragraphedeliste"/>
        <w:ind w:left="567"/>
        <w:rPr>
          <w:sz w:val="20"/>
        </w:rPr>
      </w:pPr>
      <w:r w:rsidRPr="00A108E1">
        <w:rPr>
          <w:rFonts w:cs="Arial"/>
          <w:sz w:val="20"/>
        </w:rPr>
        <w:tab/>
      </w:r>
      <w:r w:rsidRPr="00A108E1">
        <w:rPr>
          <w:rFonts w:cs="Arial"/>
          <w:sz w:val="20"/>
        </w:rPr>
        <w:tab/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962"/>
        <w:gridCol w:w="4677"/>
      </w:tblGrid>
      <w:tr w:rsidR="00DD2A43" w:rsidRPr="00A108E1" w14:paraId="7ECD80D6" w14:textId="77777777" w:rsidTr="003A4D97">
        <w:tc>
          <w:tcPr>
            <w:tcW w:w="4962" w:type="dxa"/>
            <w:shd w:val="clear" w:color="auto" w:fill="auto"/>
          </w:tcPr>
          <w:p w14:paraId="5139B854" w14:textId="77777777" w:rsidR="00DD2A43" w:rsidRPr="003A4D97" w:rsidRDefault="00DD2A43" w:rsidP="003A4D97">
            <w:pPr>
              <w:ind w:left="601"/>
              <w:rPr>
                <w:sz w:val="20"/>
              </w:rPr>
            </w:pPr>
            <w:r w:rsidRPr="003A4D97">
              <w:rPr>
                <w:sz w:val="20"/>
              </w:rPr>
              <w:t xml:space="preserve">Code Banque : </w:t>
            </w:r>
            <w:r w:rsidRPr="003A4D97">
              <w:rPr>
                <w:rFonts w:cs="Arial"/>
                <w:sz w:val="2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A4D97">
              <w:rPr>
                <w:rFonts w:cs="Arial"/>
                <w:sz w:val="20"/>
              </w:rPr>
              <w:instrText xml:space="preserve"> FORMTEXT </w:instrText>
            </w:r>
            <w:r w:rsidRPr="003A4D97">
              <w:rPr>
                <w:rFonts w:cs="Arial"/>
                <w:sz w:val="20"/>
              </w:rPr>
            </w:r>
            <w:r w:rsidRPr="003A4D97">
              <w:rPr>
                <w:rFonts w:cs="Arial"/>
                <w:sz w:val="20"/>
              </w:rPr>
              <w:fldChar w:fldCharType="separate"/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sz w:val="20"/>
              </w:rPr>
              <w:fldChar w:fldCharType="end"/>
            </w:r>
            <w:r w:rsidRPr="003A4D97">
              <w:rPr>
                <w:rFonts w:cs="Arial"/>
                <w:sz w:val="20"/>
              </w:rPr>
              <w:t xml:space="preserve">     </w:t>
            </w:r>
          </w:p>
        </w:tc>
        <w:tc>
          <w:tcPr>
            <w:tcW w:w="4677" w:type="dxa"/>
            <w:shd w:val="clear" w:color="auto" w:fill="auto"/>
          </w:tcPr>
          <w:p w14:paraId="2E614B6E" w14:textId="77777777" w:rsidR="00DD2A43" w:rsidRPr="003A4D97" w:rsidRDefault="00DD2A43" w:rsidP="00CF1BCA">
            <w:pPr>
              <w:rPr>
                <w:sz w:val="20"/>
              </w:rPr>
            </w:pPr>
            <w:r w:rsidRPr="003A4D97">
              <w:rPr>
                <w:sz w:val="20"/>
              </w:rPr>
              <w:t xml:space="preserve">Code Guichet : </w:t>
            </w:r>
            <w:r w:rsidRPr="003A4D97">
              <w:rPr>
                <w:rFonts w:cs="Arial"/>
                <w:sz w:val="2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A4D97">
              <w:rPr>
                <w:rFonts w:cs="Arial"/>
                <w:sz w:val="20"/>
              </w:rPr>
              <w:instrText xml:space="preserve"> FORMTEXT </w:instrText>
            </w:r>
            <w:r w:rsidRPr="003A4D97">
              <w:rPr>
                <w:rFonts w:cs="Arial"/>
                <w:sz w:val="20"/>
              </w:rPr>
            </w:r>
            <w:r w:rsidRPr="003A4D97">
              <w:rPr>
                <w:rFonts w:cs="Arial"/>
                <w:sz w:val="20"/>
              </w:rPr>
              <w:fldChar w:fldCharType="separate"/>
            </w:r>
            <w:r w:rsidRPr="003A4D97">
              <w:rPr>
                <w:noProof/>
                <w:sz w:val="20"/>
              </w:rPr>
              <w:t> </w:t>
            </w:r>
            <w:r w:rsidRPr="003A4D97">
              <w:rPr>
                <w:noProof/>
                <w:sz w:val="20"/>
              </w:rPr>
              <w:t> </w:t>
            </w:r>
            <w:r w:rsidRPr="003A4D97">
              <w:rPr>
                <w:noProof/>
                <w:sz w:val="20"/>
              </w:rPr>
              <w:t> </w:t>
            </w:r>
            <w:r w:rsidRPr="003A4D97">
              <w:rPr>
                <w:noProof/>
                <w:sz w:val="20"/>
              </w:rPr>
              <w:t> </w:t>
            </w:r>
            <w:r w:rsidRPr="003A4D97">
              <w:rPr>
                <w:noProof/>
                <w:sz w:val="20"/>
              </w:rPr>
              <w:t> </w:t>
            </w:r>
            <w:r w:rsidRPr="003A4D97">
              <w:rPr>
                <w:rFonts w:cs="Arial"/>
                <w:sz w:val="20"/>
              </w:rPr>
              <w:fldChar w:fldCharType="end"/>
            </w:r>
          </w:p>
          <w:p w14:paraId="6597776D" w14:textId="77777777" w:rsidR="00DD2A43" w:rsidRPr="003A4D97" w:rsidRDefault="00DD2A43" w:rsidP="00CF1BCA">
            <w:pPr>
              <w:rPr>
                <w:sz w:val="20"/>
              </w:rPr>
            </w:pPr>
          </w:p>
        </w:tc>
      </w:tr>
      <w:tr w:rsidR="00DD2A43" w:rsidRPr="00A108E1" w14:paraId="768E33EB" w14:textId="77777777" w:rsidTr="003A4D97">
        <w:tc>
          <w:tcPr>
            <w:tcW w:w="4962" w:type="dxa"/>
            <w:shd w:val="clear" w:color="auto" w:fill="auto"/>
          </w:tcPr>
          <w:p w14:paraId="2CD495B1" w14:textId="77777777" w:rsidR="00DD2A43" w:rsidRPr="003A4D97" w:rsidRDefault="00DD2A43" w:rsidP="003A4D97">
            <w:pPr>
              <w:ind w:left="601"/>
              <w:rPr>
                <w:sz w:val="20"/>
              </w:rPr>
            </w:pPr>
            <w:r w:rsidRPr="003A4D97">
              <w:rPr>
                <w:sz w:val="20"/>
              </w:rPr>
              <w:t>N° compte :</w:t>
            </w:r>
            <w:r w:rsidRPr="003A4D97">
              <w:rPr>
                <w:rFonts w:cs="Arial"/>
                <w:sz w:val="20"/>
              </w:rPr>
              <w:t xml:space="preserve"> </w:t>
            </w:r>
            <w:r w:rsidRPr="003A4D97">
              <w:rPr>
                <w:rFonts w:cs="Arial"/>
                <w:sz w:val="2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A4D97">
              <w:rPr>
                <w:rFonts w:cs="Arial"/>
                <w:sz w:val="20"/>
              </w:rPr>
              <w:instrText xml:space="preserve"> FORMTEXT </w:instrText>
            </w:r>
            <w:r w:rsidRPr="003A4D97">
              <w:rPr>
                <w:rFonts w:cs="Arial"/>
                <w:sz w:val="20"/>
              </w:rPr>
            </w:r>
            <w:r w:rsidRPr="003A4D97">
              <w:rPr>
                <w:rFonts w:cs="Arial"/>
                <w:sz w:val="20"/>
              </w:rPr>
              <w:fldChar w:fldCharType="separate"/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4677" w:type="dxa"/>
            <w:shd w:val="clear" w:color="auto" w:fill="auto"/>
          </w:tcPr>
          <w:p w14:paraId="727F7C31" w14:textId="77777777" w:rsidR="00DD2A43" w:rsidRPr="003A4D97" w:rsidRDefault="00DD2A43" w:rsidP="00CF1BCA">
            <w:pPr>
              <w:rPr>
                <w:rFonts w:cs="Arial"/>
                <w:sz w:val="20"/>
              </w:rPr>
            </w:pPr>
            <w:r w:rsidRPr="003A4D97">
              <w:rPr>
                <w:sz w:val="20"/>
              </w:rPr>
              <w:t xml:space="preserve">Clé RIB : </w:t>
            </w:r>
            <w:r w:rsidRPr="003A4D97">
              <w:rPr>
                <w:rFonts w:cs="Arial"/>
                <w:sz w:val="2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A4D97">
              <w:rPr>
                <w:rFonts w:cs="Arial"/>
                <w:sz w:val="20"/>
              </w:rPr>
              <w:instrText xml:space="preserve"> FORMTEXT </w:instrText>
            </w:r>
            <w:r w:rsidRPr="003A4D97">
              <w:rPr>
                <w:rFonts w:cs="Arial"/>
                <w:sz w:val="20"/>
              </w:rPr>
            </w:r>
            <w:r w:rsidRPr="003A4D97">
              <w:rPr>
                <w:rFonts w:cs="Arial"/>
                <w:sz w:val="20"/>
              </w:rPr>
              <w:fldChar w:fldCharType="separate"/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sz w:val="20"/>
              </w:rPr>
              <w:fldChar w:fldCharType="end"/>
            </w:r>
          </w:p>
          <w:p w14:paraId="1FCC5C4A" w14:textId="77777777" w:rsidR="00DD2A43" w:rsidRPr="003A4D97" w:rsidRDefault="00DD2A43" w:rsidP="00CF1BCA">
            <w:pPr>
              <w:rPr>
                <w:sz w:val="20"/>
              </w:rPr>
            </w:pPr>
          </w:p>
          <w:p w14:paraId="7DFD395A" w14:textId="77777777" w:rsidR="00DD2A43" w:rsidRPr="003A4D97" w:rsidRDefault="00DD2A43" w:rsidP="00CF1BCA">
            <w:pPr>
              <w:rPr>
                <w:sz w:val="20"/>
              </w:rPr>
            </w:pPr>
          </w:p>
        </w:tc>
      </w:tr>
    </w:tbl>
    <w:p w14:paraId="486AB2E2" w14:textId="77777777" w:rsidR="00DD2A43" w:rsidRPr="005A18BE" w:rsidRDefault="00DD2A43" w:rsidP="00DD2A43">
      <w:pPr>
        <w:rPr>
          <w:sz w:val="20"/>
        </w:rPr>
      </w:pPr>
    </w:p>
    <w:sectPr w:rsidR="00DD2A43" w:rsidRPr="005A18BE" w:rsidSect="00681F8A">
      <w:headerReference w:type="first" r:id="rId8"/>
      <w:footerReference w:type="first" r:id="rId9"/>
      <w:pgSz w:w="11907" w:h="16840" w:code="9"/>
      <w:pgMar w:top="3436" w:right="1134" w:bottom="1134" w:left="1134" w:header="426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373F69" w14:textId="77777777" w:rsidR="00C80C97" w:rsidRDefault="00C80C97" w:rsidP="000C11E4">
      <w:r>
        <w:separator/>
      </w:r>
    </w:p>
  </w:endnote>
  <w:endnote w:type="continuationSeparator" w:id="0">
    <w:p w14:paraId="0A874B57" w14:textId="77777777" w:rsidR="00C80C97" w:rsidRDefault="00C80C97" w:rsidP="000C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Univers-CondensedBold">
    <w:altName w:val="Arial"/>
    <w:charset w:val="00"/>
    <w:family w:val="swiss"/>
    <w:pitch w:val="default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C4153" w14:textId="77777777" w:rsidR="00681F8A" w:rsidRDefault="00681F8A" w:rsidP="00681F8A">
    <w:pPr>
      <w:pStyle w:val="Pieddepage"/>
      <w:rPr>
        <w:rFonts w:ascii="Cambria" w:hAnsi="Cambria"/>
        <w:sz w:val="18"/>
      </w:rPr>
    </w:pPr>
  </w:p>
  <w:tbl>
    <w:tblPr>
      <w:tblW w:w="997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600" w:firstRow="0" w:lastRow="0" w:firstColumn="0" w:lastColumn="0" w:noHBand="1" w:noVBand="1"/>
    </w:tblPr>
    <w:tblGrid>
      <w:gridCol w:w="4649"/>
      <w:gridCol w:w="907"/>
      <w:gridCol w:w="4423"/>
    </w:tblGrid>
    <w:tr w:rsidR="00681F8A" w:rsidRPr="006B6451" w14:paraId="34D41E2A" w14:textId="77777777" w:rsidTr="00E05C76">
      <w:trPr>
        <w:trHeight w:val="192"/>
        <w:jc w:val="center"/>
      </w:trPr>
      <w:tc>
        <w:tcPr>
          <w:tcW w:w="464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14:paraId="7F82D7ED" w14:textId="77777777" w:rsidR="00681F8A" w:rsidRPr="00E05C76" w:rsidRDefault="00681F8A" w:rsidP="00E05C76">
          <w:pPr>
            <w:pStyle w:val="Texte-Pieddepage"/>
            <w:framePr w:w="0" w:hRule="auto" w:wrap="auto" w:vAnchor="margin" w:hAnchor="text" w:xAlign="left" w:yAlign="inline"/>
            <w:rPr>
              <w:rFonts w:ascii="Marianne" w:hAnsi="Marianne" w:cs="Arial"/>
              <w:sz w:val="14"/>
              <w:szCs w:val="18"/>
              <w:lang w:val="fr-FR"/>
            </w:rPr>
          </w:pPr>
          <w:r w:rsidRPr="00E05C76">
            <w:rPr>
              <w:rFonts w:ascii="Marianne" w:hAnsi="Marianne" w:cs="Arial"/>
              <w:sz w:val="14"/>
              <w:szCs w:val="18"/>
              <w:lang w:val="fr-FR"/>
            </w:rPr>
            <w:t>Établissement public national à caractère</w:t>
          </w:r>
          <w:r w:rsidRPr="00E05C76">
            <w:rPr>
              <w:rFonts w:ascii="Marianne" w:hAnsi="Marianne" w:cs="Arial"/>
              <w:sz w:val="14"/>
              <w:szCs w:val="18"/>
              <w:lang w:val="fr-FR"/>
            </w:rPr>
            <w:br/>
            <w:t>administratif régi par les articles D 314-70</w:t>
          </w:r>
          <w:r w:rsidRPr="00E05C76">
            <w:rPr>
              <w:rFonts w:ascii="Marianne" w:hAnsi="Marianne" w:cs="Arial"/>
              <w:sz w:val="14"/>
              <w:szCs w:val="18"/>
              <w:lang w:val="fr-FR"/>
            </w:rPr>
            <w:br/>
            <w:t>et suivants du code de l’éducation</w:t>
          </w:r>
        </w:p>
        <w:p w14:paraId="59A2A9F0" w14:textId="77777777" w:rsidR="00681F8A" w:rsidRPr="00E05C76" w:rsidRDefault="00681F8A" w:rsidP="00E05C76">
          <w:pPr>
            <w:pStyle w:val="Texte-Ml"/>
            <w:framePr w:w="0" w:hRule="auto" w:wrap="auto" w:vAnchor="margin" w:hAnchor="text" w:xAlign="left" w:yAlign="inline"/>
            <w:rPr>
              <w:rFonts w:ascii="Marianne" w:hAnsi="Marianne"/>
              <w:sz w:val="14"/>
              <w:szCs w:val="18"/>
            </w:rPr>
          </w:pPr>
          <w:r w:rsidRPr="00E05C76">
            <w:rPr>
              <w:rFonts w:ascii="Marianne" w:hAnsi="Marianne" w:cs="Arial"/>
              <w:sz w:val="14"/>
              <w:szCs w:val="18"/>
            </w:rPr>
            <w:t>Siret 180 043 010 01485</w:t>
          </w:r>
        </w:p>
      </w:tc>
      <w:tc>
        <w:tcPr>
          <w:tcW w:w="907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14:paraId="505E4C5B" w14:textId="77777777" w:rsidR="00681F8A" w:rsidRPr="00E05C76" w:rsidRDefault="00681F8A" w:rsidP="00E05C76">
          <w:pPr>
            <w:pStyle w:val="Pagination"/>
            <w:framePr w:w="0" w:hRule="auto" w:wrap="auto" w:vAnchor="margin" w:hAnchor="text" w:xAlign="left" w:yAlign="inline"/>
            <w:rPr>
              <w:rFonts w:ascii="Marianne" w:hAnsi="Marianne"/>
              <w:sz w:val="14"/>
              <w:szCs w:val="18"/>
              <w:lang w:val="fr-FR"/>
            </w:rPr>
          </w:pPr>
          <w:r w:rsidRPr="00E05C76">
            <w:rPr>
              <w:rFonts w:ascii="Marianne" w:hAnsi="Marianne"/>
              <w:sz w:val="14"/>
              <w:szCs w:val="18"/>
            </w:rPr>
            <w:fldChar w:fldCharType="begin"/>
          </w:r>
          <w:r w:rsidRPr="00E05C76">
            <w:rPr>
              <w:rFonts w:ascii="Marianne" w:hAnsi="Marianne"/>
              <w:sz w:val="14"/>
              <w:szCs w:val="18"/>
              <w:lang w:val="fr-FR"/>
            </w:rPr>
            <w:instrText xml:space="preserve"> PAGE   \* MERGEFORMAT </w:instrText>
          </w:r>
          <w:r w:rsidRPr="00E05C76">
            <w:rPr>
              <w:rFonts w:ascii="Marianne" w:hAnsi="Marianne"/>
              <w:sz w:val="14"/>
              <w:szCs w:val="18"/>
            </w:rPr>
            <w:fldChar w:fldCharType="separate"/>
          </w:r>
          <w:r w:rsidRPr="00E05C76">
            <w:rPr>
              <w:rFonts w:ascii="Marianne" w:hAnsi="Marianne"/>
              <w:noProof/>
              <w:sz w:val="14"/>
              <w:szCs w:val="18"/>
              <w:lang w:val="fr-FR"/>
            </w:rPr>
            <w:t>1</w:t>
          </w:r>
          <w:r w:rsidRPr="00E05C76">
            <w:rPr>
              <w:rFonts w:ascii="Marianne" w:hAnsi="Marianne"/>
              <w:sz w:val="14"/>
              <w:szCs w:val="18"/>
            </w:rPr>
            <w:fldChar w:fldCharType="end"/>
          </w:r>
          <w:r w:rsidRPr="00E05C76">
            <w:rPr>
              <w:rFonts w:ascii="Marianne" w:hAnsi="Marianne"/>
              <w:sz w:val="14"/>
              <w:szCs w:val="18"/>
            </w:rPr>
            <w:t>/</w:t>
          </w:r>
          <w:r w:rsidRPr="00E05C76">
            <w:rPr>
              <w:rFonts w:ascii="Marianne" w:hAnsi="Marianne"/>
              <w:sz w:val="14"/>
              <w:szCs w:val="18"/>
            </w:rPr>
            <w:fldChar w:fldCharType="begin"/>
          </w:r>
          <w:r w:rsidRPr="00E05C76">
            <w:rPr>
              <w:rFonts w:ascii="Marianne" w:hAnsi="Marianne"/>
              <w:sz w:val="14"/>
              <w:szCs w:val="18"/>
            </w:rPr>
            <w:instrText xml:space="preserve"> NUMPAGES   \* MERGEFORMAT </w:instrText>
          </w:r>
          <w:r w:rsidRPr="00E05C76">
            <w:rPr>
              <w:rFonts w:ascii="Marianne" w:hAnsi="Marianne"/>
              <w:sz w:val="14"/>
              <w:szCs w:val="18"/>
            </w:rPr>
            <w:fldChar w:fldCharType="separate"/>
          </w:r>
          <w:r w:rsidRPr="00E05C76">
            <w:rPr>
              <w:rFonts w:ascii="Marianne" w:hAnsi="Marianne"/>
              <w:noProof/>
              <w:sz w:val="14"/>
              <w:szCs w:val="18"/>
            </w:rPr>
            <w:t>23</w:t>
          </w:r>
          <w:r w:rsidRPr="00E05C76">
            <w:rPr>
              <w:rFonts w:ascii="Marianne" w:hAnsi="Marianne"/>
              <w:sz w:val="14"/>
              <w:szCs w:val="18"/>
            </w:rPr>
            <w:fldChar w:fldCharType="end"/>
          </w:r>
        </w:p>
      </w:tc>
      <w:tc>
        <w:tcPr>
          <w:tcW w:w="442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14:paraId="4CA415AD" w14:textId="77777777" w:rsidR="00681F8A" w:rsidRPr="00E05C76" w:rsidRDefault="00681F8A" w:rsidP="00E05C76">
          <w:pPr>
            <w:pStyle w:val="Texte-Adresseligne2"/>
            <w:framePr w:w="0" w:hRule="auto" w:wrap="auto" w:vAnchor="margin" w:hAnchor="text" w:xAlign="left" w:yAlign="inline"/>
            <w:rPr>
              <w:rFonts w:ascii="Marianne" w:hAnsi="Marianne"/>
              <w:sz w:val="14"/>
              <w:szCs w:val="18"/>
            </w:rPr>
          </w:pPr>
          <w:r w:rsidRPr="00E05C76">
            <w:rPr>
              <w:rFonts w:ascii="Marianne" w:hAnsi="Marianne"/>
              <w:sz w:val="14"/>
              <w:szCs w:val="18"/>
            </w:rPr>
            <w:t>Réseau Canopé</w:t>
          </w:r>
        </w:p>
        <w:p w14:paraId="4DE066C9" w14:textId="77777777" w:rsidR="00681F8A" w:rsidRPr="00E05C76" w:rsidRDefault="00681F8A" w:rsidP="00E05C76">
          <w:pPr>
            <w:pStyle w:val="Texte-Adresseligne2"/>
            <w:framePr w:w="0" w:hRule="auto" w:wrap="auto" w:vAnchor="margin" w:hAnchor="text" w:xAlign="left" w:yAlign="inline"/>
            <w:rPr>
              <w:rFonts w:ascii="Marianne" w:hAnsi="Marianne"/>
              <w:sz w:val="14"/>
              <w:szCs w:val="18"/>
            </w:rPr>
          </w:pPr>
          <w:r w:rsidRPr="00E05C76">
            <w:rPr>
              <w:rFonts w:ascii="Marianne" w:hAnsi="Marianne"/>
              <w:sz w:val="14"/>
              <w:szCs w:val="18"/>
            </w:rPr>
            <w:t>1, avenue du Futuroscope</w:t>
          </w:r>
          <w:r w:rsidRPr="00E05C76">
            <w:rPr>
              <w:rFonts w:ascii="Marianne" w:hAnsi="Marianne"/>
              <w:sz w:val="14"/>
              <w:szCs w:val="18"/>
            </w:rPr>
            <w:br/>
            <w:t>Téléport 1 – Bâtiment @4 – CS 80158</w:t>
          </w:r>
          <w:r w:rsidRPr="00E05C76">
            <w:rPr>
              <w:rFonts w:ascii="Marianne" w:hAnsi="Marianne"/>
              <w:sz w:val="14"/>
              <w:szCs w:val="18"/>
            </w:rPr>
            <w:br/>
            <w:t>86961 FUTUROSCOPE Cedex</w:t>
          </w:r>
        </w:p>
      </w:tc>
    </w:tr>
    <w:tr w:rsidR="00681F8A" w:rsidRPr="006B6451" w14:paraId="3B0CFF9B" w14:textId="77777777" w:rsidTr="00E05C76">
      <w:trPr>
        <w:trHeight w:hRule="exact" w:val="60"/>
        <w:jc w:val="center"/>
      </w:trPr>
      <w:tc>
        <w:tcPr>
          <w:tcW w:w="9979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4895EF60" w14:textId="77777777" w:rsidR="00681F8A" w:rsidRPr="00E05C76" w:rsidRDefault="00681F8A" w:rsidP="00681F8A">
          <w:pPr>
            <w:rPr>
              <w:rFonts w:ascii="Marianne" w:hAnsi="Marianne"/>
              <w:sz w:val="14"/>
              <w:szCs w:val="18"/>
            </w:rPr>
          </w:pPr>
        </w:p>
      </w:tc>
    </w:tr>
    <w:tr w:rsidR="00681F8A" w:rsidRPr="003C7F2A" w14:paraId="07161012" w14:textId="77777777" w:rsidTr="00E05C76">
      <w:trPr>
        <w:trHeight w:hRule="exact" w:val="60"/>
        <w:jc w:val="center"/>
      </w:trPr>
      <w:tc>
        <w:tcPr>
          <w:tcW w:w="9979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7CB6ACF4" w14:textId="77777777" w:rsidR="00681F8A" w:rsidRPr="00E05C76" w:rsidRDefault="00681F8A" w:rsidP="00681F8A">
          <w:pPr>
            <w:rPr>
              <w:rFonts w:ascii="Marianne" w:hAnsi="Marianne"/>
            </w:rPr>
          </w:pPr>
        </w:p>
      </w:tc>
    </w:tr>
  </w:tbl>
  <w:p w14:paraId="747326BA" w14:textId="77777777" w:rsidR="00681F8A" w:rsidRPr="00681F8A" w:rsidRDefault="00681F8A" w:rsidP="00681F8A">
    <w:pPr>
      <w:pStyle w:val="Pieddepage"/>
      <w:ind w:left="-426"/>
      <w:rPr>
        <w:rFonts w:ascii="Marianne" w:eastAsia="Univers-CondensedBold" w:hAnsi="Marianne" w:cs="Mangal"/>
        <w:bCs/>
        <w:color w:val="A6A6A6"/>
        <w:kern w:val="20"/>
        <w:sz w:val="12"/>
        <w:szCs w:val="12"/>
        <w:lang w:eastAsia="hi-IN" w:bidi="hi-IN"/>
      </w:rPr>
    </w:pPr>
    <w:r w:rsidRPr="00681F8A">
      <w:rPr>
        <w:rFonts w:ascii="Marianne" w:hAnsi="Marianne"/>
        <w:color w:val="A6A6A6"/>
        <w:sz w:val="12"/>
        <w:szCs w:val="12"/>
      </w:rPr>
      <w:t>MDL v 23/07/024</w:t>
    </w:r>
  </w:p>
  <w:p w14:paraId="00A1A383" w14:textId="77777777" w:rsidR="00681F8A" w:rsidRDefault="00681F8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1E0E38" w14:textId="77777777" w:rsidR="00C80C97" w:rsidRDefault="00C80C97" w:rsidP="000C11E4">
      <w:r>
        <w:separator/>
      </w:r>
    </w:p>
  </w:footnote>
  <w:footnote w:type="continuationSeparator" w:id="0">
    <w:p w14:paraId="0F501C5A" w14:textId="77777777" w:rsidR="00C80C97" w:rsidRDefault="00C80C97" w:rsidP="000C1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A8DA5" w14:textId="1CA6BAD6" w:rsidR="00DD2A43" w:rsidRDefault="00C80C97" w:rsidP="00DD2A43">
    <w:pPr>
      <w:pStyle w:val="En-tte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40043EF" wp14:editId="23DAD193">
          <wp:simplePos x="0" y="0"/>
          <wp:positionH relativeFrom="page">
            <wp:posOffset>193040</wp:posOffset>
          </wp:positionH>
          <wp:positionV relativeFrom="page">
            <wp:posOffset>73660</wp:posOffset>
          </wp:positionV>
          <wp:extent cx="1799590" cy="1799590"/>
          <wp:effectExtent l="0" t="0" r="0" b="0"/>
          <wp:wrapNone/>
          <wp:docPr id="2" name="Image 1050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050" descr="Une image contenant text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1799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593B0269" wp14:editId="5D70B37C">
          <wp:simplePos x="0" y="0"/>
          <wp:positionH relativeFrom="column">
            <wp:posOffset>4817110</wp:posOffset>
          </wp:positionH>
          <wp:positionV relativeFrom="paragraph">
            <wp:posOffset>53340</wp:posOffset>
          </wp:positionV>
          <wp:extent cx="1779905" cy="676275"/>
          <wp:effectExtent l="0" t="0" r="0" b="0"/>
          <wp:wrapNone/>
          <wp:docPr id="1" name="Image 1051" descr="Une image contenant texte, tableau de points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051" descr="Une image contenant texte, tableau de points, clipart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990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88E31C" w14:textId="77777777" w:rsidR="006B0A1A" w:rsidRDefault="006B0A1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6AE8F7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24"/>
    <w:lvl w:ilvl="0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  <w:color w:val="auto"/>
      </w:rPr>
    </w:lvl>
  </w:abstractNum>
  <w:abstractNum w:abstractNumId="5" w15:restartNumberingAfterBreak="0">
    <w:nsid w:val="00000007"/>
    <w:multiLevelType w:val="multilevel"/>
    <w:tmpl w:val="00000007"/>
    <w:name w:val="WW8Num3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1716C2B"/>
    <w:multiLevelType w:val="hybridMultilevel"/>
    <w:tmpl w:val="D4C62838"/>
    <w:lvl w:ilvl="0" w:tplc="62C47E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85F6E"/>
    <w:multiLevelType w:val="hybridMultilevel"/>
    <w:tmpl w:val="2E167934"/>
    <w:lvl w:ilvl="0" w:tplc="2698EDCC">
      <w:numFmt w:val="bullet"/>
      <w:pStyle w:val="ListeCCP"/>
      <w:lvlText w:val="-"/>
      <w:lvlJc w:val="left"/>
      <w:pPr>
        <w:ind w:left="680" w:hanging="32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EB0A61"/>
    <w:multiLevelType w:val="hybridMultilevel"/>
    <w:tmpl w:val="63D09206"/>
    <w:lvl w:ilvl="0" w:tplc="F70AD144">
      <w:start w:val="1"/>
      <w:numFmt w:val="decimal"/>
      <w:lvlText w:val="%1."/>
      <w:lvlJc w:val="left"/>
      <w:pPr>
        <w:ind w:left="1571" w:hanging="360"/>
      </w:pPr>
      <w:rPr>
        <w:rFonts w:hint="default"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42615623"/>
    <w:multiLevelType w:val="hybridMultilevel"/>
    <w:tmpl w:val="68645988"/>
    <w:name w:val="WW8Num33"/>
    <w:lvl w:ilvl="0" w:tplc="191EF5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067162"/>
    <w:multiLevelType w:val="hybridMultilevel"/>
    <w:tmpl w:val="25189732"/>
    <w:name w:val="WW8Num332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3DB"/>
    <w:multiLevelType w:val="hybridMultilevel"/>
    <w:tmpl w:val="75F0F708"/>
    <w:lvl w:ilvl="0" w:tplc="738AF4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F16221"/>
    <w:multiLevelType w:val="multilevel"/>
    <w:tmpl w:val="5BD20D92"/>
    <w:lvl w:ilvl="0">
      <w:start w:val="1"/>
      <w:numFmt w:val="decimal"/>
      <w:pStyle w:val="ARTICLE1"/>
      <w:suff w:val="space"/>
      <w:lvlText w:val="ARTICLE %1."/>
      <w:lvlJc w:val="left"/>
      <w:pPr>
        <w:ind w:left="357" w:hanging="357"/>
      </w:pPr>
      <w:rPr>
        <w:rFonts w:hint="default"/>
      </w:rPr>
    </w:lvl>
    <w:lvl w:ilvl="1">
      <w:numFmt w:val="decimal"/>
      <w:pStyle w:val="11"/>
      <w:suff w:val="space"/>
      <w:lvlText w:val="%1.%2."/>
      <w:lvlJc w:val="left"/>
      <w:pPr>
        <w:ind w:left="1067" w:hanging="357"/>
      </w:pPr>
      <w:rPr>
        <w:rFonts w:hint="default"/>
      </w:rPr>
    </w:lvl>
    <w:lvl w:ilvl="2">
      <w:numFmt w:val="decimal"/>
      <w:pStyle w:val="111"/>
      <w:suff w:val="space"/>
      <w:lvlText w:val="%1.%2.%3."/>
      <w:lvlJc w:val="left"/>
      <w:pPr>
        <w:ind w:left="1071" w:hanging="357"/>
      </w:pPr>
      <w:rPr>
        <w:rFonts w:cs="Times New Roman"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numFmt w:val="decimal"/>
      <w:lvlText w:val=""/>
      <w:lvlJc w:val="left"/>
      <w:pPr>
        <w:ind w:left="1428" w:hanging="357"/>
      </w:pPr>
      <w:rPr>
        <w:rFonts w:hint="default"/>
      </w:rPr>
    </w:lvl>
    <w:lvl w:ilvl="4">
      <w:numFmt w:val="decimal"/>
      <w:lvlText w:val=""/>
      <w:lvlJc w:val="left"/>
      <w:pPr>
        <w:ind w:left="1785" w:hanging="357"/>
      </w:pPr>
      <w:rPr>
        <w:rFonts w:hint="default"/>
      </w:rPr>
    </w:lvl>
    <w:lvl w:ilvl="5">
      <w:numFmt w:val="decimal"/>
      <w:lvlText w:val=""/>
      <w:lvlJc w:val="left"/>
      <w:pPr>
        <w:ind w:left="2142" w:hanging="357"/>
      </w:pPr>
      <w:rPr>
        <w:rFonts w:hint="default"/>
      </w:rPr>
    </w:lvl>
    <w:lvl w:ilvl="6">
      <w:numFmt w:val="decimal"/>
      <w:lvlText w:val=""/>
      <w:lvlJc w:val="left"/>
      <w:pPr>
        <w:ind w:left="2499" w:hanging="357"/>
      </w:pPr>
      <w:rPr>
        <w:rFonts w:hint="default"/>
      </w:rPr>
    </w:lvl>
    <w:lvl w:ilvl="7">
      <w:numFmt w:val="decimal"/>
      <w:lvlText w:val=""/>
      <w:lvlJc w:val="left"/>
      <w:pPr>
        <w:ind w:left="2856" w:hanging="357"/>
      </w:pPr>
      <w:rPr>
        <w:rFonts w:hint="default"/>
      </w:rPr>
    </w:lvl>
    <w:lvl w:ilvl="8">
      <w:numFmt w:val="decimal"/>
      <w:lvlText w:val="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6EF61831"/>
    <w:multiLevelType w:val="hybridMultilevel"/>
    <w:tmpl w:val="B4E2D31E"/>
    <w:lvl w:ilvl="0" w:tplc="BA501290">
      <w:start w:val="1"/>
      <w:numFmt w:val="decimal"/>
      <w:pStyle w:val="110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933704042">
    <w:abstractNumId w:val="0"/>
  </w:num>
  <w:num w:numId="2" w16cid:durableId="1966690745">
    <w:abstractNumId w:val="12"/>
  </w:num>
  <w:num w:numId="3" w16cid:durableId="1567111201">
    <w:abstractNumId w:val="13"/>
  </w:num>
  <w:num w:numId="4" w16cid:durableId="376396717">
    <w:abstractNumId w:val="7"/>
  </w:num>
  <w:num w:numId="5" w16cid:durableId="1477407032">
    <w:abstractNumId w:val="1"/>
  </w:num>
  <w:num w:numId="6" w16cid:durableId="1110706622">
    <w:abstractNumId w:val="14"/>
  </w:num>
  <w:num w:numId="7" w16cid:durableId="1749814216">
    <w:abstractNumId w:val="11"/>
  </w:num>
  <w:num w:numId="8" w16cid:durableId="747768273">
    <w:abstractNumId w:val="2"/>
  </w:num>
  <w:num w:numId="9" w16cid:durableId="919100192">
    <w:abstractNumId w:val="6"/>
  </w:num>
  <w:num w:numId="10" w16cid:durableId="888688874">
    <w:abstractNumId w:val="8"/>
  </w:num>
  <w:num w:numId="11" w16cid:durableId="1745370449">
    <w:abstractNumId w:val="9"/>
  </w:num>
  <w:num w:numId="12" w16cid:durableId="31156271">
    <w:abstractNumId w:val="10"/>
  </w:num>
  <w:num w:numId="13" w16cid:durableId="804347948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formatting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f0f0f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C97"/>
    <w:rsid w:val="00002E6A"/>
    <w:rsid w:val="00003F31"/>
    <w:rsid w:val="000125ED"/>
    <w:rsid w:val="000139A8"/>
    <w:rsid w:val="00014FBB"/>
    <w:rsid w:val="00015AFE"/>
    <w:rsid w:val="0002154E"/>
    <w:rsid w:val="00022B1E"/>
    <w:rsid w:val="0002503C"/>
    <w:rsid w:val="000253FC"/>
    <w:rsid w:val="0003304E"/>
    <w:rsid w:val="00033CAE"/>
    <w:rsid w:val="000416F4"/>
    <w:rsid w:val="00046CBD"/>
    <w:rsid w:val="00047DDB"/>
    <w:rsid w:val="000501F3"/>
    <w:rsid w:val="000519CD"/>
    <w:rsid w:val="000525AC"/>
    <w:rsid w:val="000527C8"/>
    <w:rsid w:val="00052928"/>
    <w:rsid w:val="000543A1"/>
    <w:rsid w:val="00054814"/>
    <w:rsid w:val="000556F2"/>
    <w:rsid w:val="00057742"/>
    <w:rsid w:val="000608D9"/>
    <w:rsid w:val="00061770"/>
    <w:rsid w:val="000713BD"/>
    <w:rsid w:val="00075876"/>
    <w:rsid w:val="00077A8A"/>
    <w:rsid w:val="00082219"/>
    <w:rsid w:val="00083F2F"/>
    <w:rsid w:val="00084672"/>
    <w:rsid w:val="000860ED"/>
    <w:rsid w:val="00087238"/>
    <w:rsid w:val="00092607"/>
    <w:rsid w:val="000945FD"/>
    <w:rsid w:val="00094A8E"/>
    <w:rsid w:val="00096465"/>
    <w:rsid w:val="000A224E"/>
    <w:rsid w:val="000A54D3"/>
    <w:rsid w:val="000A6DCE"/>
    <w:rsid w:val="000A6F22"/>
    <w:rsid w:val="000B02D9"/>
    <w:rsid w:val="000B21EE"/>
    <w:rsid w:val="000B23CE"/>
    <w:rsid w:val="000B4467"/>
    <w:rsid w:val="000B641B"/>
    <w:rsid w:val="000C11E4"/>
    <w:rsid w:val="000C233F"/>
    <w:rsid w:val="000C4494"/>
    <w:rsid w:val="000C6D3D"/>
    <w:rsid w:val="000D02D6"/>
    <w:rsid w:val="000D109D"/>
    <w:rsid w:val="000D1928"/>
    <w:rsid w:val="000D5B6D"/>
    <w:rsid w:val="000D6AEF"/>
    <w:rsid w:val="000E34AB"/>
    <w:rsid w:val="000E714C"/>
    <w:rsid w:val="000F06E4"/>
    <w:rsid w:val="000F0E4B"/>
    <w:rsid w:val="00101AFC"/>
    <w:rsid w:val="001049AA"/>
    <w:rsid w:val="00105422"/>
    <w:rsid w:val="00105D6C"/>
    <w:rsid w:val="0010693B"/>
    <w:rsid w:val="00107DC8"/>
    <w:rsid w:val="0011112C"/>
    <w:rsid w:val="00112D9C"/>
    <w:rsid w:val="00114710"/>
    <w:rsid w:val="00116B5F"/>
    <w:rsid w:val="0012145D"/>
    <w:rsid w:val="0012572E"/>
    <w:rsid w:val="00126362"/>
    <w:rsid w:val="00126829"/>
    <w:rsid w:val="00130062"/>
    <w:rsid w:val="00130200"/>
    <w:rsid w:val="00130AFB"/>
    <w:rsid w:val="00134DC0"/>
    <w:rsid w:val="001363A3"/>
    <w:rsid w:val="00142969"/>
    <w:rsid w:val="00142E06"/>
    <w:rsid w:val="001458D1"/>
    <w:rsid w:val="00150DB6"/>
    <w:rsid w:val="00150E2D"/>
    <w:rsid w:val="001533F0"/>
    <w:rsid w:val="00156900"/>
    <w:rsid w:val="00161692"/>
    <w:rsid w:val="00163983"/>
    <w:rsid w:val="00164E63"/>
    <w:rsid w:val="00167ACF"/>
    <w:rsid w:val="00170DDD"/>
    <w:rsid w:val="00171036"/>
    <w:rsid w:val="00171EF8"/>
    <w:rsid w:val="0017368F"/>
    <w:rsid w:val="001818EC"/>
    <w:rsid w:val="001834BC"/>
    <w:rsid w:val="001835D3"/>
    <w:rsid w:val="00187657"/>
    <w:rsid w:val="00190BA5"/>
    <w:rsid w:val="001953BF"/>
    <w:rsid w:val="00195F23"/>
    <w:rsid w:val="001A1095"/>
    <w:rsid w:val="001A2F6A"/>
    <w:rsid w:val="001A4532"/>
    <w:rsid w:val="001A746D"/>
    <w:rsid w:val="001B17EE"/>
    <w:rsid w:val="001B2DAD"/>
    <w:rsid w:val="001B69BC"/>
    <w:rsid w:val="001C28D2"/>
    <w:rsid w:val="001C336D"/>
    <w:rsid w:val="001C36EB"/>
    <w:rsid w:val="001C3BFA"/>
    <w:rsid w:val="001C3E87"/>
    <w:rsid w:val="001D5926"/>
    <w:rsid w:val="001E31E1"/>
    <w:rsid w:val="001E3607"/>
    <w:rsid w:val="001E5528"/>
    <w:rsid w:val="001E5A37"/>
    <w:rsid w:val="001E6776"/>
    <w:rsid w:val="001F1246"/>
    <w:rsid w:val="001F4E0E"/>
    <w:rsid w:val="001F5798"/>
    <w:rsid w:val="001F5EA8"/>
    <w:rsid w:val="001F6923"/>
    <w:rsid w:val="001F70E5"/>
    <w:rsid w:val="002025AF"/>
    <w:rsid w:val="0020369E"/>
    <w:rsid w:val="00212B9E"/>
    <w:rsid w:val="00221EE2"/>
    <w:rsid w:val="00222737"/>
    <w:rsid w:val="00224EB9"/>
    <w:rsid w:val="00230339"/>
    <w:rsid w:val="00231A45"/>
    <w:rsid w:val="002339CF"/>
    <w:rsid w:val="00233D15"/>
    <w:rsid w:val="00235CFC"/>
    <w:rsid w:val="00236741"/>
    <w:rsid w:val="00242B03"/>
    <w:rsid w:val="0024563E"/>
    <w:rsid w:val="00246AAA"/>
    <w:rsid w:val="002518A5"/>
    <w:rsid w:val="00252362"/>
    <w:rsid w:val="00253C2C"/>
    <w:rsid w:val="002606B2"/>
    <w:rsid w:val="00261904"/>
    <w:rsid w:val="00264764"/>
    <w:rsid w:val="00267B63"/>
    <w:rsid w:val="00272D23"/>
    <w:rsid w:val="00275E37"/>
    <w:rsid w:val="00276595"/>
    <w:rsid w:val="00280FFF"/>
    <w:rsid w:val="00284288"/>
    <w:rsid w:val="00284859"/>
    <w:rsid w:val="00284D24"/>
    <w:rsid w:val="00284EBC"/>
    <w:rsid w:val="002900F9"/>
    <w:rsid w:val="0029097E"/>
    <w:rsid w:val="00292435"/>
    <w:rsid w:val="0029302A"/>
    <w:rsid w:val="002A5469"/>
    <w:rsid w:val="002B06DA"/>
    <w:rsid w:val="002B348C"/>
    <w:rsid w:val="002C2BC4"/>
    <w:rsid w:val="002C3A5B"/>
    <w:rsid w:val="002C5994"/>
    <w:rsid w:val="002C5B76"/>
    <w:rsid w:val="002D41F3"/>
    <w:rsid w:val="002D52AC"/>
    <w:rsid w:val="002D562B"/>
    <w:rsid w:val="002E4F77"/>
    <w:rsid w:val="002E5177"/>
    <w:rsid w:val="002E54D2"/>
    <w:rsid w:val="002F4219"/>
    <w:rsid w:val="002F6869"/>
    <w:rsid w:val="002F7946"/>
    <w:rsid w:val="002F7AFE"/>
    <w:rsid w:val="00303D83"/>
    <w:rsid w:val="00305206"/>
    <w:rsid w:val="00305365"/>
    <w:rsid w:val="00310C73"/>
    <w:rsid w:val="003115A6"/>
    <w:rsid w:val="00313149"/>
    <w:rsid w:val="003138C7"/>
    <w:rsid w:val="003142BF"/>
    <w:rsid w:val="00314A09"/>
    <w:rsid w:val="00322596"/>
    <w:rsid w:val="00322AA0"/>
    <w:rsid w:val="00325938"/>
    <w:rsid w:val="00325F07"/>
    <w:rsid w:val="00327568"/>
    <w:rsid w:val="00334AB7"/>
    <w:rsid w:val="00335252"/>
    <w:rsid w:val="003401C3"/>
    <w:rsid w:val="00341096"/>
    <w:rsid w:val="00341F72"/>
    <w:rsid w:val="00344668"/>
    <w:rsid w:val="003449EA"/>
    <w:rsid w:val="00344FC5"/>
    <w:rsid w:val="00351166"/>
    <w:rsid w:val="00357606"/>
    <w:rsid w:val="00360FFA"/>
    <w:rsid w:val="00365C5B"/>
    <w:rsid w:val="00372CD0"/>
    <w:rsid w:val="003753AA"/>
    <w:rsid w:val="00377B20"/>
    <w:rsid w:val="0038072B"/>
    <w:rsid w:val="003821B1"/>
    <w:rsid w:val="0038510D"/>
    <w:rsid w:val="00385AC7"/>
    <w:rsid w:val="003866B0"/>
    <w:rsid w:val="0039099E"/>
    <w:rsid w:val="003927BE"/>
    <w:rsid w:val="00395068"/>
    <w:rsid w:val="003A4D97"/>
    <w:rsid w:val="003A5792"/>
    <w:rsid w:val="003A6877"/>
    <w:rsid w:val="003A6F31"/>
    <w:rsid w:val="003A74EE"/>
    <w:rsid w:val="003A76CB"/>
    <w:rsid w:val="003B2435"/>
    <w:rsid w:val="003B4E8A"/>
    <w:rsid w:val="003B6F77"/>
    <w:rsid w:val="003C30CC"/>
    <w:rsid w:val="003C53DD"/>
    <w:rsid w:val="003E09AE"/>
    <w:rsid w:val="003E0DED"/>
    <w:rsid w:val="003E20FC"/>
    <w:rsid w:val="003E25C7"/>
    <w:rsid w:val="003F0EBD"/>
    <w:rsid w:val="003F6FCD"/>
    <w:rsid w:val="003F7654"/>
    <w:rsid w:val="004032FA"/>
    <w:rsid w:val="00403DB2"/>
    <w:rsid w:val="004040CC"/>
    <w:rsid w:val="004063CE"/>
    <w:rsid w:val="004072FB"/>
    <w:rsid w:val="00407E23"/>
    <w:rsid w:val="0041528B"/>
    <w:rsid w:val="0041745E"/>
    <w:rsid w:val="00425195"/>
    <w:rsid w:val="004321F9"/>
    <w:rsid w:val="00435A3E"/>
    <w:rsid w:val="004374BC"/>
    <w:rsid w:val="00437915"/>
    <w:rsid w:val="004429F2"/>
    <w:rsid w:val="00444EFA"/>
    <w:rsid w:val="004459B7"/>
    <w:rsid w:val="00446B82"/>
    <w:rsid w:val="004500B7"/>
    <w:rsid w:val="00453BBB"/>
    <w:rsid w:val="004554A7"/>
    <w:rsid w:val="004575F6"/>
    <w:rsid w:val="00457EA1"/>
    <w:rsid w:val="0046098E"/>
    <w:rsid w:val="00461B58"/>
    <w:rsid w:val="004648DA"/>
    <w:rsid w:val="0046758A"/>
    <w:rsid w:val="00473AF7"/>
    <w:rsid w:val="00477993"/>
    <w:rsid w:val="00480751"/>
    <w:rsid w:val="004809DC"/>
    <w:rsid w:val="004838F3"/>
    <w:rsid w:val="0048584A"/>
    <w:rsid w:val="00494762"/>
    <w:rsid w:val="00495A17"/>
    <w:rsid w:val="004B3A73"/>
    <w:rsid w:val="004B56AA"/>
    <w:rsid w:val="004C6081"/>
    <w:rsid w:val="004E2B4A"/>
    <w:rsid w:val="004E45E1"/>
    <w:rsid w:val="004E629A"/>
    <w:rsid w:val="004F235C"/>
    <w:rsid w:val="004F3170"/>
    <w:rsid w:val="004F3919"/>
    <w:rsid w:val="004F6BB4"/>
    <w:rsid w:val="00504BAA"/>
    <w:rsid w:val="00507142"/>
    <w:rsid w:val="00510791"/>
    <w:rsid w:val="00510E17"/>
    <w:rsid w:val="005116E3"/>
    <w:rsid w:val="00512573"/>
    <w:rsid w:val="005125B2"/>
    <w:rsid w:val="005134F6"/>
    <w:rsid w:val="00514AE9"/>
    <w:rsid w:val="00514CDE"/>
    <w:rsid w:val="00522454"/>
    <w:rsid w:val="00523058"/>
    <w:rsid w:val="00536FEB"/>
    <w:rsid w:val="00537282"/>
    <w:rsid w:val="00537B4E"/>
    <w:rsid w:val="0054140D"/>
    <w:rsid w:val="00544F10"/>
    <w:rsid w:val="00545CF2"/>
    <w:rsid w:val="00546747"/>
    <w:rsid w:val="00546864"/>
    <w:rsid w:val="00547414"/>
    <w:rsid w:val="005479C1"/>
    <w:rsid w:val="00550C48"/>
    <w:rsid w:val="005514DF"/>
    <w:rsid w:val="00552207"/>
    <w:rsid w:val="00552D39"/>
    <w:rsid w:val="00555508"/>
    <w:rsid w:val="00561F04"/>
    <w:rsid w:val="00563640"/>
    <w:rsid w:val="00566AD0"/>
    <w:rsid w:val="005742C8"/>
    <w:rsid w:val="00576F8E"/>
    <w:rsid w:val="00581AE5"/>
    <w:rsid w:val="00591AD5"/>
    <w:rsid w:val="005926FD"/>
    <w:rsid w:val="00593D0B"/>
    <w:rsid w:val="0059680A"/>
    <w:rsid w:val="00596919"/>
    <w:rsid w:val="0059765D"/>
    <w:rsid w:val="005A23CB"/>
    <w:rsid w:val="005A2F00"/>
    <w:rsid w:val="005B0701"/>
    <w:rsid w:val="005B35BD"/>
    <w:rsid w:val="005B527E"/>
    <w:rsid w:val="005C1663"/>
    <w:rsid w:val="005C281C"/>
    <w:rsid w:val="005C39E3"/>
    <w:rsid w:val="005C65DB"/>
    <w:rsid w:val="005C7BA8"/>
    <w:rsid w:val="005C7EF8"/>
    <w:rsid w:val="005D4B88"/>
    <w:rsid w:val="005D5392"/>
    <w:rsid w:val="005D6720"/>
    <w:rsid w:val="005D7AB2"/>
    <w:rsid w:val="005E4047"/>
    <w:rsid w:val="005F0444"/>
    <w:rsid w:val="005F33E0"/>
    <w:rsid w:val="005F52AE"/>
    <w:rsid w:val="006033A0"/>
    <w:rsid w:val="00603C6F"/>
    <w:rsid w:val="00604B9F"/>
    <w:rsid w:val="0061120D"/>
    <w:rsid w:val="00615C37"/>
    <w:rsid w:val="00623444"/>
    <w:rsid w:val="00624F0A"/>
    <w:rsid w:val="006264F5"/>
    <w:rsid w:val="00626D10"/>
    <w:rsid w:val="006275CE"/>
    <w:rsid w:val="00627FF0"/>
    <w:rsid w:val="00630D7F"/>
    <w:rsid w:val="00635B74"/>
    <w:rsid w:val="00636923"/>
    <w:rsid w:val="00642B11"/>
    <w:rsid w:val="006430C8"/>
    <w:rsid w:val="006437A8"/>
    <w:rsid w:val="00645D58"/>
    <w:rsid w:val="00660DE2"/>
    <w:rsid w:val="00663E58"/>
    <w:rsid w:val="0066594E"/>
    <w:rsid w:val="0066718D"/>
    <w:rsid w:val="00667F29"/>
    <w:rsid w:val="00671E5D"/>
    <w:rsid w:val="006772FC"/>
    <w:rsid w:val="006775A8"/>
    <w:rsid w:val="00681F8A"/>
    <w:rsid w:val="00682709"/>
    <w:rsid w:val="00686109"/>
    <w:rsid w:val="006A1979"/>
    <w:rsid w:val="006A27F3"/>
    <w:rsid w:val="006A2A19"/>
    <w:rsid w:val="006A5FC7"/>
    <w:rsid w:val="006B0A1A"/>
    <w:rsid w:val="006B0DF6"/>
    <w:rsid w:val="006B1E20"/>
    <w:rsid w:val="006B4886"/>
    <w:rsid w:val="006B4FAB"/>
    <w:rsid w:val="006B5BCE"/>
    <w:rsid w:val="006C03F8"/>
    <w:rsid w:val="006C123F"/>
    <w:rsid w:val="006C27E2"/>
    <w:rsid w:val="006C4DBB"/>
    <w:rsid w:val="006C559F"/>
    <w:rsid w:val="006C5F18"/>
    <w:rsid w:val="006C70BE"/>
    <w:rsid w:val="006C7510"/>
    <w:rsid w:val="006D431F"/>
    <w:rsid w:val="006D653A"/>
    <w:rsid w:val="006E2041"/>
    <w:rsid w:val="006E27A8"/>
    <w:rsid w:val="006E47EC"/>
    <w:rsid w:val="006F214D"/>
    <w:rsid w:val="006F44F0"/>
    <w:rsid w:val="006F7D01"/>
    <w:rsid w:val="00704F43"/>
    <w:rsid w:val="00711478"/>
    <w:rsid w:val="00711503"/>
    <w:rsid w:val="00717566"/>
    <w:rsid w:val="007176C4"/>
    <w:rsid w:val="007205BC"/>
    <w:rsid w:val="007246E9"/>
    <w:rsid w:val="0073175C"/>
    <w:rsid w:val="007415B7"/>
    <w:rsid w:val="00745D4A"/>
    <w:rsid w:val="00751277"/>
    <w:rsid w:val="00752467"/>
    <w:rsid w:val="00763339"/>
    <w:rsid w:val="00763905"/>
    <w:rsid w:val="00764CFC"/>
    <w:rsid w:val="00765DA1"/>
    <w:rsid w:val="007739F4"/>
    <w:rsid w:val="00774AD7"/>
    <w:rsid w:val="00774AFD"/>
    <w:rsid w:val="00774DEF"/>
    <w:rsid w:val="00776439"/>
    <w:rsid w:val="007773C6"/>
    <w:rsid w:val="007873BC"/>
    <w:rsid w:val="007875E9"/>
    <w:rsid w:val="00787938"/>
    <w:rsid w:val="00790C20"/>
    <w:rsid w:val="00791C87"/>
    <w:rsid w:val="007927BC"/>
    <w:rsid w:val="007928E0"/>
    <w:rsid w:val="0079567C"/>
    <w:rsid w:val="00796719"/>
    <w:rsid w:val="00797A7B"/>
    <w:rsid w:val="007A05C1"/>
    <w:rsid w:val="007A099F"/>
    <w:rsid w:val="007A3810"/>
    <w:rsid w:val="007A3B51"/>
    <w:rsid w:val="007A556E"/>
    <w:rsid w:val="007A7255"/>
    <w:rsid w:val="007B11CB"/>
    <w:rsid w:val="007B4029"/>
    <w:rsid w:val="007C0707"/>
    <w:rsid w:val="007C3A1B"/>
    <w:rsid w:val="007C66C7"/>
    <w:rsid w:val="007C6C44"/>
    <w:rsid w:val="007D0264"/>
    <w:rsid w:val="007D1BFF"/>
    <w:rsid w:val="007D6D29"/>
    <w:rsid w:val="007E1A51"/>
    <w:rsid w:val="007E2D6A"/>
    <w:rsid w:val="007E41C9"/>
    <w:rsid w:val="007E543C"/>
    <w:rsid w:val="007E5950"/>
    <w:rsid w:val="007F0337"/>
    <w:rsid w:val="007F494B"/>
    <w:rsid w:val="008020C0"/>
    <w:rsid w:val="00803DCC"/>
    <w:rsid w:val="008110BA"/>
    <w:rsid w:val="00811648"/>
    <w:rsid w:val="008134AE"/>
    <w:rsid w:val="00815609"/>
    <w:rsid w:val="00817A5C"/>
    <w:rsid w:val="0082356B"/>
    <w:rsid w:val="008312E9"/>
    <w:rsid w:val="00832089"/>
    <w:rsid w:val="00833533"/>
    <w:rsid w:val="00833567"/>
    <w:rsid w:val="008336E9"/>
    <w:rsid w:val="00841506"/>
    <w:rsid w:val="008422BA"/>
    <w:rsid w:val="00842AB6"/>
    <w:rsid w:val="00844D33"/>
    <w:rsid w:val="008453B5"/>
    <w:rsid w:val="008471D9"/>
    <w:rsid w:val="00850713"/>
    <w:rsid w:val="0086700B"/>
    <w:rsid w:val="0087057E"/>
    <w:rsid w:val="00872A9F"/>
    <w:rsid w:val="00872AE9"/>
    <w:rsid w:val="0088141F"/>
    <w:rsid w:val="00881E23"/>
    <w:rsid w:val="00882275"/>
    <w:rsid w:val="0088567E"/>
    <w:rsid w:val="00890488"/>
    <w:rsid w:val="00892C2D"/>
    <w:rsid w:val="008949E3"/>
    <w:rsid w:val="00896BD1"/>
    <w:rsid w:val="008A0AD1"/>
    <w:rsid w:val="008A179A"/>
    <w:rsid w:val="008A63CB"/>
    <w:rsid w:val="008B080E"/>
    <w:rsid w:val="008B2571"/>
    <w:rsid w:val="008B4795"/>
    <w:rsid w:val="008B6A57"/>
    <w:rsid w:val="008C1322"/>
    <w:rsid w:val="008C706B"/>
    <w:rsid w:val="008F0481"/>
    <w:rsid w:val="008F1B9F"/>
    <w:rsid w:val="008F7662"/>
    <w:rsid w:val="009003C7"/>
    <w:rsid w:val="009122CA"/>
    <w:rsid w:val="00915B17"/>
    <w:rsid w:val="00920C1A"/>
    <w:rsid w:val="0092285A"/>
    <w:rsid w:val="009234CC"/>
    <w:rsid w:val="009257A9"/>
    <w:rsid w:val="0092597B"/>
    <w:rsid w:val="00927858"/>
    <w:rsid w:val="00927E6B"/>
    <w:rsid w:val="0093135D"/>
    <w:rsid w:val="0093190C"/>
    <w:rsid w:val="00931CE3"/>
    <w:rsid w:val="00933147"/>
    <w:rsid w:val="0093622F"/>
    <w:rsid w:val="00945323"/>
    <w:rsid w:val="00947D5A"/>
    <w:rsid w:val="009546AA"/>
    <w:rsid w:val="00954D4E"/>
    <w:rsid w:val="009575DA"/>
    <w:rsid w:val="0096110F"/>
    <w:rsid w:val="00964FE5"/>
    <w:rsid w:val="0096515D"/>
    <w:rsid w:val="009727AD"/>
    <w:rsid w:val="00972FDC"/>
    <w:rsid w:val="00976017"/>
    <w:rsid w:val="00977A20"/>
    <w:rsid w:val="009803C6"/>
    <w:rsid w:val="00980DB0"/>
    <w:rsid w:val="0098580F"/>
    <w:rsid w:val="0099103E"/>
    <w:rsid w:val="00992709"/>
    <w:rsid w:val="009932BA"/>
    <w:rsid w:val="009942BB"/>
    <w:rsid w:val="009A3B35"/>
    <w:rsid w:val="009A45EF"/>
    <w:rsid w:val="009A5C3D"/>
    <w:rsid w:val="009A6CC8"/>
    <w:rsid w:val="009A753E"/>
    <w:rsid w:val="009A7599"/>
    <w:rsid w:val="009B0035"/>
    <w:rsid w:val="009B021E"/>
    <w:rsid w:val="009B4264"/>
    <w:rsid w:val="009B4855"/>
    <w:rsid w:val="009C1CDA"/>
    <w:rsid w:val="009C271B"/>
    <w:rsid w:val="009C4704"/>
    <w:rsid w:val="009C5099"/>
    <w:rsid w:val="009C5598"/>
    <w:rsid w:val="009D1C15"/>
    <w:rsid w:val="009D2DFF"/>
    <w:rsid w:val="009E1B55"/>
    <w:rsid w:val="009F147A"/>
    <w:rsid w:val="009F28FB"/>
    <w:rsid w:val="009F488D"/>
    <w:rsid w:val="009F5CD2"/>
    <w:rsid w:val="00A00E37"/>
    <w:rsid w:val="00A03C83"/>
    <w:rsid w:val="00A050FC"/>
    <w:rsid w:val="00A129B8"/>
    <w:rsid w:val="00A17CE0"/>
    <w:rsid w:val="00A23B4A"/>
    <w:rsid w:val="00A24E83"/>
    <w:rsid w:val="00A256AF"/>
    <w:rsid w:val="00A3036B"/>
    <w:rsid w:val="00A3493F"/>
    <w:rsid w:val="00A36AE6"/>
    <w:rsid w:val="00A40BE1"/>
    <w:rsid w:val="00A41CA6"/>
    <w:rsid w:val="00A4214A"/>
    <w:rsid w:val="00A439FF"/>
    <w:rsid w:val="00A45D54"/>
    <w:rsid w:val="00A50829"/>
    <w:rsid w:val="00A5554A"/>
    <w:rsid w:val="00A62730"/>
    <w:rsid w:val="00A6423E"/>
    <w:rsid w:val="00A64C7E"/>
    <w:rsid w:val="00A66807"/>
    <w:rsid w:val="00A70132"/>
    <w:rsid w:val="00A70794"/>
    <w:rsid w:val="00A72B4D"/>
    <w:rsid w:val="00A73ED7"/>
    <w:rsid w:val="00A7614B"/>
    <w:rsid w:val="00A76C4A"/>
    <w:rsid w:val="00A8144D"/>
    <w:rsid w:val="00A824CF"/>
    <w:rsid w:val="00A82DDE"/>
    <w:rsid w:val="00A840BA"/>
    <w:rsid w:val="00A84B69"/>
    <w:rsid w:val="00A90F44"/>
    <w:rsid w:val="00A929B1"/>
    <w:rsid w:val="00A934C3"/>
    <w:rsid w:val="00A94624"/>
    <w:rsid w:val="00A9606A"/>
    <w:rsid w:val="00A968DC"/>
    <w:rsid w:val="00AA09F2"/>
    <w:rsid w:val="00AA1CD9"/>
    <w:rsid w:val="00AA1E7E"/>
    <w:rsid w:val="00AA66F2"/>
    <w:rsid w:val="00AB0654"/>
    <w:rsid w:val="00AB115E"/>
    <w:rsid w:val="00AB143D"/>
    <w:rsid w:val="00AB6B66"/>
    <w:rsid w:val="00AC4D36"/>
    <w:rsid w:val="00AC53A1"/>
    <w:rsid w:val="00AC559E"/>
    <w:rsid w:val="00AC5AAA"/>
    <w:rsid w:val="00AD0080"/>
    <w:rsid w:val="00AD3FD1"/>
    <w:rsid w:val="00AD7E96"/>
    <w:rsid w:val="00AE2053"/>
    <w:rsid w:val="00AE6476"/>
    <w:rsid w:val="00AE7B19"/>
    <w:rsid w:val="00AF30E7"/>
    <w:rsid w:val="00AF789A"/>
    <w:rsid w:val="00B02556"/>
    <w:rsid w:val="00B02ED4"/>
    <w:rsid w:val="00B041D8"/>
    <w:rsid w:val="00B05852"/>
    <w:rsid w:val="00B079CB"/>
    <w:rsid w:val="00B215DF"/>
    <w:rsid w:val="00B24D7F"/>
    <w:rsid w:val="00B26BF9"/>
    <w:rsid w:val="00B3007F"/>
    <w:rsid w:val="00B317A4"/>
    <w:rsid w:val="00B32C4B"/>
    <w:rsid w:val="00B33C07"/>
    <w:rsid w:val="00B3501B"/>
    <w:rsid w:val="00B36C32"/>
    <w:rsid w:val="00B36EAA"/>
    <w:rsid w:val="00B375EB"/>
    <w:rsid w:val="00B41027"/>
    <w:rsid w:val="00B430B9"/>
    <w:rsid w:val="00B43709"/>
    <w:rsid w:val="00B474DE"/>
    <w:rsid w:val="00B51ABD"/>
    <w:rsid w:val="00B53FBF"/>
    <w:rsid w:val="00B54E43"/>
    <w:rsid w:val="00B557F7"/>
    <w:rsid w:val="00B56C91"/>
    <w:rsid w:val="00B6039A"/>
    <w:rsid w:val="00B613D1"/>
    <w:rsid w:val="00B65946"/>
    <w:rsid w:val="00B66428"/>
    <w:rsid w:val="00B67967"/>
    <w:rsid w:val="00B77BEF"/>
    <w:rsid w:val="00B8223B"/>
    <w:rsid w:val="00B82282"/>
    <w:rsid w:val="00B844AB"/>
    <w:rsid w:val="00B8526B"/>
    <w:rsid w:val="00B94325"/>
    <w:rsid w:val="00B95884"/>
    <w:rsid w:val="00B96C47"/>
    <w:rsid w:val="00B97107"/>
    <w:rsid w:val="00B973EA"/>
    <w:rsid w:val="00BA13ED"/>
    <w:rsid w:val="00BA1D82"/>
    <w:rsid w:val="00BA1E8B"/>
    <w:rsid w:val="00BA3CAE"/>
    <w:rsid w:val="00BA4040"/>
    <w:rsid w:val="00BA5376"/>
    <w:rsid w:val="00BA5A82"/>
    <w:rsid w:val="00BB0AA5"/>
    <w:rsid w:val="00BB16B8"/>
    <w:rsid w:val="00BB3744"/>
    <w:rsid w:val="00BB37B7"/>
    <w:rsid w:val="00BC03BB"/>
    <w:rsid w:val="00BC17C2"/>
    <w:rsid w:val="00BC2A4E"/>
    <w:rsid w:val="00BC3496"/>
    <w:rsid w:val="00BC4B03"/>
    <w:rsid w:val="00BC5FC7"/>
    <w:rsid w:val="00BD1729"/>
    <w:rsid w:val="00BD23FE"/>
    <w:rsid w:val="00BE0325"/>
    <w:rsid w:val="00BE1815"/>
    <w:rsid w:val="00BE61C2"/>
    <w:rsid w:val="00BF3272"/>
    <w:rsid w:val="00BF48C3"/>
    <w:rsid w:val="00BF4B6A"/>
    <w:rsid w:val="00BF66B7"/>
    <w:rsid w:val="00BF747C"/>
    <w:rsid w:val="00C0623C"/>
    <w:rsid w:val="00C0793B"/>
    <w:rsid w:val="00C11C6E"/>
    <w:rsid w:val="00C14761"/>
    <w:rsid w:val="00C20A0B"/>
    <w:rsid w:val="00C278C1"/>
    <w:rsid w:val="00C3185F"/>
    <w:rsid w:val="00C3330E"/>
    <w:rsid w:val="00C33E96"/>
    <w:rsid w:val="00C35DCC"/>
    <w:rsid w:val="00C37E23"/>
    <w:rsid w:val="00C41BA9"/>
    <w:rsid w:val="00C469E8"/>
    <w:rsid w:val="00C4798D"/>
    <w:rsid w:val="00C50071"/>
    <w:rsid w:val="00C5014B"/>
    <w:rsid w:val="00C5619F"/>
    <w:rsid w:val="00C572B6"/>
    <w:rsid w:val="00C57353"/>
    <w:rsid w:val="00C63A44"/>
    <w:rsid w:val="00C64D1E"/>
    <w:rsid w:val="00C662D7"/>
    <w:rsid w:val="00C70313"/>
    <w:rsid w:val="00C71508"/>
    <w:rsid w:val="00C72829"/>
    <w:rsid w:val="00C773A9"/>
    <w:rsid w:val="00C80C97"/>
    <w:rsid w:val="00C82A50"/>
    <w:rsid w:val="00C85E61"/>
    <w:rsid w:val="00C87D3E"/>
    <w:rsid w:val="00C93910"/>
    <w:rsid w:val="00C9762A"/>
    <w:rsid w:val="00CA1CCD"/>
    <w:rsid w:val="00CA4114"/>
    <w:rsid w:val="00CA66FE"/>
    <w:rsid w:val="00CB0C98"/>
    <w:rsid w:val="00CB18E0"/>
    <w:rsid w:val="00CB298C"/>
    <w:rsid w:val="00CB3C1B"/>
    <w:rsid w:val="00CB4AD0"/>
    <w:rsid w:val="00CB57BF"/>
    <w:rsid w:val="00CB5AB3"/>
    <w:rsid w:val="00CC126E"/>
    <w:rsid w:val="00CC2F18"/>
    <w:rsid w:val="00CC3FFB"/>
    <w:rsid w:val="00CC4277"/>
    <w:rsid w:val="00CD0C54"/>
    <w:rsid w:val="00CE0182"/>
    <w:rsid w:val="00CE1215"/>
    <w:rsid w:val="00CE141F"/>
    <w:rsid w:val="00CE36D6"/>
    <w:rsid w:val="00CF1BCA"/>
    <w:rsid w:val="00CF1BF7"/>
    <w:rsid w:val="00CF5459"/>
    <w:rsid w:val="00D02084"/>
    <w:rsid w:val="00D02B88"/>
    <w:rsid w:val="00D064AC"/>
    <w:rsid w:val="00D20648"/>
    <w:rsid w:val="00D2092E"/>
    <w:rsid w:val="00D20B7D"/>
    <w:rsid w:val="00D21425"/>
    <w:rsid w:val="00D2213C"/>
    <w:rsid w:val="00D26C0D"/>
    <w:rsid w:val="00D31EAC"/>
    <w:rsid w:val="00D33345"/>
    <w:rsid w:val="00D3784D"/>
    <w:rsid w:val="00D37BBC"/>
    <w:rsid w:val="00D4568B"/>
    <w:rsid w:val="00D467A5"/>
    <w:rsid w:val="00D46C2D"/>
    <w:rsid w:val="00D46D04"/>
    <w:rsid w:val="00D5324D"/>
    <w:rsid w:val="00D57939"/>
    <w:rsid w:val="00D57BAC"/>
    <w:rsid w:val="00D60704"/>
    <w:rsid w:val="00D6256C"/>
    <w:rsid w:val="00D65524"/>
    <w:rsid w:val="00D65F2F"/>
    <w:rsid w:val="00D702EB"/>
    <w:rsid w:val="00D75A0B"/>
    <w:rsid w:val="00D77071"/>
    <w:rsid w:val="00D771FB"/>
    <w:rsid w:val="00D77489"/>
    <w:rsid w:val="00D836E2"/>
    <w:rsid w:val="00D85D92"/>
    <w:rsid w:val="00D93329"/>
    <w:rsid w:val="00D94205"/>
    <w:rsid w:val="00D942F5"/>
    <w:rsid w:val="00DA1A2A"/>
    <w:rsid w:val="00DA3FA8"/>
    <w:rsid w:val="00DA7811"/>
    <w:rsid w:val="00DB2408"/>
    <w:rsid w:val="00DB2A73"/>
    <w:rsid w:val="00DB44AC"/>
    <w:rsid w:val="00DB5D44"/>
    <w:rsid w:val="00DC01E1"/>
    <w:rsid w:val="00DC2F9A"/>
    <w:rsid w:val="00DD013A"/>
    <w:rsid w:val="00DD2A43"/>
    <w:rsid w:val="00DD7330"/>
    <w:rsid w:val="00DE164C"/>
    <w:rsid w:val="00DE2A0B"/>
    <w:rsid w:val="00DE2A16"/>
    <w:rsid w:val="00DE2F91"/>
    <w:rsid w:val="00DE306E"/>
    <w:rsid w:val="00DE36FD"/>
    <w:rsid w:val="00DE555B"/>
    <w:rsid w:val="00DF1B75"/>
    <w:rsid w:val="00DF2443"/>
    <w:rsid w:val="00DF3E78"/>
    <w:rsid w:val="00DF49D3"/>
    <w:rsid w:val="00DF6B55"/>
    <w:rsid w:val="00DF7E4B"/>
    <w:rsid w:val="00E017EC"/>
    <w:rsid w:val="00E05C76"/>
    <w:rsid w:val="00E16C16"/>
    <w:rsid w:val="00E20993"/>
    <w:rsid w:val="00E210C8"/>
    <w:rsid w:val="00E2784A"/>
    <w:rsid w:val="00E32D5E"/>
    <w:rsid w:val="00E3358B"/>
    <w:rsid w:val="00E369E2"/>
    <w:rsid w:val="00E36EA0"/>
    <w:rsid w:val="00E413FB"/>
    <w:rsid w:val="00E42AA5"/>
    <w:rsid w:val="00E42F88"/>
    <w:rsid w:val="00E47D90"/>
    <w:rsid w:val="00E507FC"/>
    <w:rsid w:val="00E5484C"/>
    <w:rsid w:val="00E60456"/>
    <w:rsid w:val="00E60B1A"/>
    <w:rsid w:val="00E65FF7"/>
    <w:rsid w:val="00E712BB"/>
    <w:rsid w:val="00E74A54"/>
    <w:rsid w:val="00E77BA5"/>
    <w:rsid w:val="00E80179"/>
    <w:rsid w:val="00E819F2"/>
    <w:rsid w:val="00E81C1C"/>
    <w:rsid w:val="00E8241E"/>
    <w:rsid w:val="00E82FC8"/>
    <w:rsid w:val="00E83A66"/>
    <w:rsid w:val="00E85A25"/>
    <w:rsid w:val="00E86463"/>
    <w:rsid w:val="00E8665C"/>
    <w:rsid w:val="00E9023B"/>
    <w:rsid w:val="00E909C1"/>
    <w:rsid w:val="00E934A4"/>
    <w:rsid w:val="00E940BA"/>
    <w:rsid w:val="00E96B2E"/>
    <w:rsid w:val="00E975D0"/>
    <w:rsid w:val="00EA0D6D"/>
    <w:rsid w:val="00EA48C4"/>
    <w:rsid w:val="00EA741F"/>
    <w:rsid w:val="00EA7F50"/>
    <w:rsid w:val="00EB0BDA"/>
    <w:rsid w:val="00EB0ED0"/>
    <w:rsid w:val="00EB1A9F"/>
    <w:rsid w:val="00EB24AC"/>
    <w:rsid w:val="00EB4B15"/>
    <w:rsid w:val="00EC1626"/>
    <w:rsid w:val="00EC24BB"/>
    <w:rsid w:val="00EC2570"/>
    <w:rsid w:val="00EC26DE"/>
    <w:rsid w:val="00EC5BBD"/>
    <w:rsid w:val="00ED12FE"/>
    <w:rsid w:val="00ED16B8"/>
    <w:rsid w:val="00ED282B"/>
    <w:rsid w:val="00ED3435"/>
    <w:rsid w:val="00ED4BC2"/>
    <w:rsid w:val="00ED6C7A"/>
    <w:rsid w:val="00EE333D"/>
    <w:rsid w:val="00EE42CF"/>
    <w:rsid w:val="00EF08BB"/>
    <w:rsid w:val="00EF6276"/>
    <w:rsid w:val="00F00CE3"/>
    <w:rsid w:val="00F01744"/>
    <w:rsid w:val="00F054EE"/>
    <w:rsid w:val="00F152FC"/>
    <w:rsid w:val="00F21B69"/>
    <w:rsid w:val="00F33988"/>
    <w:rsid w:val="00F3485B"/>
    <w:rsid w:val="00F34A6B"/>
    <w:rsid w:val="00F37AC6"/>
    <w:rsid w:val="00F40FF2"/>
    <w:rsid w:val="00F44D0C"/>
    <w:rsid w:val="00F5160E"/>
    <w:rsid w:val="00F52D14"/>
    <w:rsid w:val="00F53D59"/>
    <w:rsid w:val="00F61BB9"/>
    <w:rsid w:val="00F71A10"/>
    <w:rsid w:val="00F72AEC"/>
    <w:rsid w:val="00F8789D"/>
    <w:rsid w:val="00F90AA7"/>
    <w:rsid w:val="00F90AB7"/>
    <w:rsid w:val="00F9424B"/>
    <w:rsid w:val="00F9713E"/>
    <w:rsid w:val="00FA39C0"/>
    <w:rsid w:val="00FA54CA"/>
    <w:rsid w:val="00FA61B0"/>
    <w:rsid w:val="00FA79E5"/>
    <w:rsid w:val="00FB109B"/>
    <w:rsid w:val="00FB7F94"/>
    <w:rsid w:val="00FC1867"/>
    <w:rsid w:val="00FC3CF4"/>
    <w:rsid w:val="00FD0D99"/>
    <w:rsid w:val="00FD10C5"/>
    <w:rsid w:val="00FD2735"/>
    <w:rsid w:val="00FD7C1F"/>
    <w:rsid w:val="00FE1BD4"/>
    <w:rsid w:val="00FE28DF"/>
    <w:rsid w:val="00FE2AA8"/>
    <w:rsid w:val="00FE5747"/>
    <w:rsid w:val="00FE5B44"/>
    <w:rsid w:val="00FE60B4"/>
    <w:rsid w:val="00FF2A5A"/>
    <w:rsid w:val="00FF3BF8"/>
    <w:rsid w:val="00FF48B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0f0f0"/>
    </o:shapedefaults>
    <o:shapelayout v:ext="edit">
      <o:idmap v:ext="edit" data="2"/>
    </o:shapelayout>
  </w:shapeDefaults>
  <w:decimalSymbol w:val=","/>
  <w:listSeparator w:val=";"/>
  <w14:docId w14:val="53F98042"/>
  <w15:docId w15:val="{8207A7E1-4CA4-449F-BDAF-0A53FDA7B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7967"/>
    <w:pPr>
      <w:jc w:val="both"/>
    </w:pPr>
    <w:rPr>
      <w:rFonts w:ascii="Arial" w:hAnsi="Arial"/>
      <w:sz w:val="22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sz w:val="36"/>
    </w:rPr>
  </w:style>
  <w:style w:type="paragraph" w:styleId="Titre2">
    <w:name w:val="heading 2"/>
    <w:basedOn w:val="Normal"/>
    <w:next w:val="Normal"/>
    <w:link w:val="Titre2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sz w:val="32"/>
    </w:rPr>
  </w:style>
  <w:style w:type="paragraph" w:styleId="Titre3">
    <w:name w:val="heading 3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i/>
    </w:rPr>
  </w:style>
  <w:style w:type="paragraph" w:styleId="Titre5">
    <w:name w:val="heading 5"/>
    <w:basedOn w:val="Normal"/>
    <w:next w:val="Normal"/>
    <w:qFormat/>
    <w:pPr>
      <w:keepNext/>
      <w:ind w:firstLine="993"/>
      <w:outlineLvl w:val="4"/>
    </w:pPr>
    <w:rPr>
      <w:b/>
      <w:i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pos="2260"/>
        <w:tab w:val="left" w:pos="5660"/>
      </w:tabs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pPr>
      <w:keepNext/>
      <w:ind w:right="-27"/>
      <w:outlineLvl w:val="8"/>
    </w:pPr>
    <w:rPr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uiPriority w:val="99"/>
  </w:style>
  <w:style w:type="paragraph" w:styleId="Retraitcorpsdetexte">
    <w:name w:val="Body Text Indent"/>
    <w:basedOn w:val="Normal"/>
    <w:pPr>
      <w:ind w:firstLine="708"/>
    </w:pPr>
  </w:style>
  <w:style w:type="paragraph" w:styleId="Corpsdetexte">
    <w:name w:val="Body Text"/>
    <w:basedOn w:val="Normal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pPr>
      <w:ind w:firstLine="1134"/>
    </w:pPr>
    <w:rPr>
      <w:sz w:val="26"/>
    </w:rPr>
  </w:style>
  <w:style w:type="paragraph" w:styleId="Retraitcorpsdetexte3">
    <w:name w:val="Body Text Indent 3"/>
    <w:basedOn w:val="Normal"/>
    <w:pPr>
      <w:ind w:right="-27" w:firstLine="1134"/>
    </w:pPr>
    <w:rPr>
      <w:sz w:val="26"/>
    </w:rPr>
  </w:style>
  <w:style w:type="paragraph" w:customStyle="1" w:styleId="paragraphes">
    <w:name w:val="paragraphes"/>
    <w:basedOn w:val="Normal"/>
    <w:pPr>
      <w:ind w:firstLine="820"/>
    </w:pPr>
    <w:rPr>
      <w:rFonts w:ascii="Times" w:hAnsi="Times"/>
      <w:sz w:val="24"/>
    </w:rPr>
  </w:style>
  <w:style w:type="paragraph" w:customStyle="1" w:styleId="article">
    <w:name w:val="article"/>
    <w:basedOn w:val="Normal"/>
    <w:rPr>
      <w:rFonts w:ascii="Times" w:hAnsi="Times"/>
      <w:b/>
      <w:sz w:val="24"/>
      <w:u w:val="single"/>
    </w:rPr>
  </w:style>
  <w:style w:type="paragraph" w:customStyle="1" w:styleId="descriptif">
    <w:name w:val="descriptif"/>
    <w:basedOn w:val="Normal"/>
    <w:pPr>
      <w:ind w:firstLine="1700"/>
    </w:pPr>
    <w:rPr>
      <w:rFonts w:ascii="Times" w:hAnsi="Times"/>
      <w:sz w:val="24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center"/>
    </w:pPr>
  </w:style>
  <w:style w:type="paragraph" w:styleId="Corpsdetexte3">
    <w:name w:val="Body Text 3"/>
    <w:basedOn w:val="Normal"/>
    <w:rPr>
      <w:sz w:val="26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CGisdnet-txt">
    <w:name w:val="CGisdnet-txt"/>
    <w:basedOn w:val="Normal"/>
    <w:autoRedefine/>
    <w:pPr>
      <w:spacing w:after="100" w:line="140" w:lineRule="exact"/>
    </w:pPr>
    <w:rPr>
      <w:sz w:val="24"/>
    </w:rPr>
  </w:style>
  <w:style w:type="paragraph" w:customStyle="1" w:styleId="ENTREET">
    <w:name w:val="ENTRE...ET"/>
    <w:pPr>
      <w:keepNext/>
      <w:keepLines/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Bookman" w:hAnsi="Bookman"/>
      <w:sz w:val="24"/>
    </w:rPr>
  </w:style>
  <w:style w:type="character" w:customStyle="1" w:styleId="h12">
    <w:name w:val="h12"/>
    <w:basedOn w:val="Policepardfaut"/>
  </w:style>
  <w:style w:type="paragraph" w:customStyle="1" w:styleId="soustitre">
    <w:name w:val="sous titre"/>
    <w:basedOn w:val="Normal"/>
    <w:rsid w:val="00BA13ED"/>
    <w:rPr>
      <w:rFonts w:ascii="Times" w:hAnsi="Times"/>
      <w:sz w:val="24"/>
      <w:u w:val="single"/>
    </w:rPr>
  </w:style>
  <w:style w:type="table" w:styleId="Grilledutableau">
    <w:name w:val="Table Grid"/>
    <w:basedOn w:val="TableauNormal"/>
    <w:rsid w:val="00446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pv-hitdescriptiontext">
    <w:name w:val="cpv-hitdescriptiontext"/>
    <w:basedOn w:val="Policepardfaut"/>
    <w:rsid w:val="00CE0182"/>
  </w:style>
  <w:style w:type="character" w:customStyle="1" w:styleId="cpv-hittext1">
    <w:name w:val="cpv-hittext1"/>
    <w:rsid w:val="00CE0182"/>
    <w:rPr>
      <w:u w:val="single"/>
    </w:rPr>
  </w:style>
  <w:style w:type="character" w:customStyle="1" w:styleId="cpv-hitcodetext">
    <w:name w:val="cpv-hitcodetext"/>
    <w:basedOn w:val="Policepardfaut"/>
    <w:rsid w:val="00CE0182"/>
  </w:style>
  <w:style w:type="paragraph" w:customStyle="1" w:styleId="Retraitnormal1">
    <w:name w:val="Retrait normal1"/>
    <w:basedOn w:val="Normal"/>
    <w:rsid w:val="00FF48BD"/>
    <w:pPr>
      <w:ind w:left="708"/>
    </w:pPr>
    <w:rPr>
      <w:rFonts w:ascii="Times" w:hAnsi="Times"/>
      <w:sz w:val="20"/>
    </w:rPr>
  </w:style>
  <w:style w:type="character" w:styleId="Accentuation">
    <w:name w:val="Emphasis"/>
    <w:qFormat/>
    <w:rsid w:val="00FF48BD"/>
    <w:rPr>
      <w:i/>
      <w:iCs/>
    </w:rPr>
  </w:style>
  <w:style w:type="paragraph" w:styleId="Notedebasdepage">
    <w:name w:val="footnote text"/>
    <w:basedOn w:val="Normal"/>
    <w:link w:val="NotedebasdepageCar"/>
    <w:rsid w:val="001D5926"/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1D5926"/>
  </w:style>
  <w:style w:type="character" w:styleId="Appelnotedebasdep">
    <w:name w:val="footnote reference"/>
    <w:rsid w:val="001D5926"/>
    <w:rPr>
      <w:vertAlign w:val="superscript"/>
    </w:rPr>
  </w:style>
  <w:style w:type="paragraph" w:styleId="Listepuces">
    <w:name w:val="List Bullet"/>
    <w:basedOn w:val="Normal"/>
    <w:rsid w:val="00627FF0"/>
    <w:pPr>
      <w:numPr>
        <w:numId w:val="1"/>
      </w:numPr>
    </w:pPr>
  </w:style>
  <w:style w:type="paragraph" w:customStyle="1" w:styleId="Normal2">
    <w:name w:val="Normal2"/>
    <w:basedOn w:val="Normal"/>
    <w:link w:val="Normal2Car"/>
    <w:rsid w:val="00763339"/>
    <w:pPr>
      <w:keepLines/>
      <w:tabs>
        <w:tab w:val="left" w:pos="567"/>
        <w:tab w:val="left" w:pos="851"/>
        <w:tab w:val="left" w:pos="1134"/>
      </w:tabs>
      <w:ind w:left="284" w:firstLine="284"/>
    </w:pPr>
    <w:rPr>
      <w:lang w:val="x-none" w:eastAsia="x-none"/>
    </w:rPr>
  </w:style>
  <w:style w:type="character" w:customStyle="1" w:styleId="Normal2Car">
    <w:name w:val="Normal2 Car"/>
    <w:link w:val="Normal2"/>
    <w:rsid w:val="00763339"/>
    <w:rPr>
      <w:sz w:val="22"/>
    </w:rPr>
  </w:style>
  <w:style w:type="paragraph" w:customStyle="1" w:styleId="Normal1">
    <w:name w:val="Normal1"/>
    <w:basedOn w:val="Normal"/>
    <w:link w:val="Normal1Car"/>
    <w:rsid w:val="00751277"/>
    <w:pPr>
      <w:keepLines/>
      <w:tabs>
        <w:tab w:val="left" w:pos="284"/>
        <w:tab w:val="left" w:pos="567"/>
        <w:tab w:val="left" w:pos="851"/>
      </w:tabs>
      <w:ind w:firstLine="284"/>
    </w:pPr>
    <w:rPr>
      <w:lang w:val="x-none" w:eastAsia="x-none"/>
    </w:rPr>
  </w:style>
  <w:style w:type="character" w:customStyle="1" w:styleId="Normal1Car">
    <w:name w:val="Normal1 Car"/>
    <w:link w:val="Normal1"/>
    <w:rsid w:val="00751277"/>
    <w:rPr>
      <w:sz w:val="22"/>
    </w:rPr>
  </w:style>
  <w:style w:type="paragraph" w:customStyle="1" w:styleId="Default">
    <w:name w:val="Default"/>
    <w:rsid w:val="00A9606A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Paragraphedeliste">
    <w:name w:val="List Paragraph"/>
    <w:basedOn w:val="Normal"/>
    <w:uiPriority w:val="34"/>
    <w:qFormat/>
    <w:rsid w:val="00FE5B44"/>
    <w:pPr>
      <w:ind w:left="708"/>
    </w:pPr>
  </w:style>
  <w:style w:type="paragraph" w:customStyle="1" w:styleId="ARTICLE1">
    <w:name w:val="ARTICLE 1"/>
    <w:basedOn w:val="Normal"/>
    <w:link w:val="ARTICLE1Car"/>
    <w:qFormat/>
    <w:rsid w:val="00E369E2"/>
    <w:pPr>
      <w:keepNext/>
      <w:keepLines/>
      <w:numPr>
        <w:numId w:val="2"/>
      </w:numPr>
      <w:spacing w:line="276" w:lineRule="auto"/>
    </w:pPr>
    <w:rPr>
      <w:rFonts w:ascii="Cambria" w:hAnsi="Cambria" w:cs="Arial"/>
      <w:b/>
      <w:bCs/>
      <w:szCs w:val="22"/>
    </w:rPr>
  </w:style>
  <w:style w:type="paragraph" w:customStyle="1" w:styleId="110">
    <w:name w:val="1.1"/>
    <w:basedOn w:val="Normal"/>
    <w:link w:val="11Car"/>
    <w:rsid w:val="00AB6B66"/>
    <w:pPr>
      <w:keepNext/>
      <w:numPr>
        <w:numId w:val="3"/>
      </w:numPr>
    </w:pPr>
    <w:rPr>
      <w:rFonts w:cs="Arial"/>
      <w:b/>
      <w:color w:val="000000"/>
      <w:szCs w:val="22"/>
    </w:rPr>
  </w:style>
  <w:style w:type="character" w:customStyle="1" w:styleId="ARTICLE1Car">
    <w:name w:val="ARTICLE 1 Car"/>
    <w:link w:val="ARTICLE1"/>
    <w:rsid w:val="00E369E2"/>
    <w:rPr>
      <w:rFonts w:ascii="Cambria" w:hAnsi="Cambria" w:cs="Arial"/>
      <w:b/>
      <w:bCs/>
      <w:sz w:val="22"/>
      <w:szCs w:val="22"/>
    </w:rPr>
  </w:style>
  <w:style w:type="paragraph" w:customStyle="1" w:styleId="PARTIE">
    <w:name w:val="PARTIE"/>
    <w:basedOn w:val="Normal"/>
    <w:link w:val="PARTIECar"/>
    <w:qFormat/>
    <w:rsid w:val="00B67967"/>
    <w:pPr>
      <w:keepNext/>
      <w:spacing w:line="276" w:lineRule="auto"/>
      <w:jc w:val="center"/>
    </w:pPr>
    <w:rPr>
      <w:b/>
      <w:bCs/>
      <w:sz w:val="24"/>
      <w:szCs w:val="22"/>
    </w:rPr>
  </w:style>
  <w:style w:type="character" w:customStyle="1" w:styleId="11Car">
    <w:name w:val="1.1 Car"/>
    <w:link w:val="110"/>
    <w:rsid w:val="00AB6B66"/>
    <w:rPr>
      <w:rFonts w:ascii="Arial" w:hAnsi="Arial" w:cs="Arial"/>
      <w:b/>
      <w:color w:val="000000"/>
      <w:sz w:val="22"/>
      <w:szCs w:val="22"/>
    </w:rPr>
  </w:style>
  <w:style w:type="character" w:customStyle="1" w:styleId="Titre2Car">
    <w:name w:val="Titre 2 Car"/>
    <w:link w:val="Titre2"/>
    <w:rsid w:val="000C11E4"/>
    <w:rPr>
      <w:sz w:val="32"/>
    </w:rPr>
  </w:style>
  <w:style w:type="character" w:customStyle="1" w:styleId="PARTIECar">
    <w:name w:val="PARTIE Car"/>
    <w:link w:val="PARTIE"/>
    <w:rsid w:val="00B67967"/>
    <w:rPr>
      <w:rFonts w:ascii="Arial" w:hAnsi="Arial"/>
      <w:b/>
      <w:bCs/>
      <w:sz w:val="24"/>
      <w:szCs w:val="22"/>
    </w:rPr>
  </w:style>
  <w:style w:type="paragraph" w:customStyle="1" w:styleId="111">
    <w:name w:val="1.1.1"/>
    <w:basedOn w:val="110"/>
    <w:link w:val="111Car"/>
    <w:qFormat/>
    <w:rsid w:val="008134AE"/>
    <w:pPr>
      <w:keepLines/>
      <w:numPr>
        <w:ilvl w:val="2"/>
        <w:numId w:val="2"/>
      </w:numPr>
    </w:pPr>
  </w:style>
  <w:style w:type="paragraph" w:customStyle="1" w:styleId="CM6">
    <w:name w:val="CM6"/>
    <w:basedOn w:val="Default"/>
    <w:next w:val="Default"/>
    <w:rsid w:val="006F44F0"/>
    <w:pPr>
      <w:widowControl w:val="0"/>
      <w:spacing w:line="243" w:lineRule="atLeast"/>
    </w:pPr>
    <w:rPr>
      <w:rFonts w:ascii="Verdana" w:eastAsia="Times New Roman" w:hAnsi="Verdana" w:cs="Verdana"/>
      <w:color w:val="auto"/>
      <w:lang w:eastAsia="fr-FR"/>
    </w:rPr>
  </w:style>
  <w:style w:type="character" w:customStyle="1" w:styleId="111Car">
    <w:name w:val="1.1.1 Car"/>
    <w:link w:val="111"/>
    <w:rsid w:val="008134AE"/>
    <w:rPr>
      <w:rFonts w:ascii="Arial" w:hAnsi="Arial" w:cs="Arial"/>
      <w:b/>
      <w:color w:val="000000"/>
      <w:sz w:val="22"/>
      <w:szCs w:val="22"/>
    </w:rPr>
  </w:style>
  <w:style w:type="paragraph" w:customStyle="1" w:styleId="CM12">
    <w:name w:val="CM12"/>
    <w:basedOn w:val="Normal"/>
    <w:next w:val="Normal"/>
    <w:rsid w:val="006F44F0"/>
    <w:pPr>
      <w:widowControl w:val="0"/>
      <w:autoSpaceDE w:val="0"/>
      <w:autoSpaceDN w:val="0"/>
      <w:adjustRightInd w:val="0"/>
      <w:jc w:val="left"/>
    </w:pPr>
    <w:rPr>
      <w:rFonts w:ascii="Verdana" w:hAnsi="Verdana" w:cs="Verdana"/>
      <w:sz w:val="24"/>
      <w:szCs w:val="24"/>
    </w:rPr>
  </w:style>
  <w:style w:type="paragraph" w:customStyle="1" w:styleId="CM3">
    <w:name w:val="CM3"/>
    <w:basedOn w:val="Default"/>
    <w:next w:val="Default"/>
    <w:rsid w:val="000C4494"/>
    <w:pPr>
      <w:widowControl w:val="0"/>
      <w:spacing w:line="486" w:lineRule="atLeast"/>
    </w:pPr>
    <w:rPr>
      <w:rFonts w:ascii="Verdana" w:eastAsia="Times New Roman" w:hAnsi="Verdana" w:cs="Verdana"/>
      <w:color w:val="auto"/>
      <w:lang w:eastAsia="fr-FR"/>
    </w:rPr>
  </w:style>
  <w:style w:type="paragraph" w:customStyle="1" w:styleId="11">
    <w:name w:val="1.1."/>
    <w:basedOn w:val="ARTICLE1"/>
    <w:link w:val="11Car0"/>
    <w:qFormat/>
    <w:rsid w:val="00E83A66"/>
    <w:pPr>
      <w:numPr>
        <w:ilvl w:val="1"/>
      </w:numPr>
    </w:pPr>
  </w:style>
  <w:style w:type="character" w:customStyle="1" w:styleId="11Car0">
    <w:name w:val="1.1. Car"/>
    <w:link w:val="11"/>
    <w:rsid w:val="00E83A66"/>
    <w:rPr>
      <w:rFonts w:ascii="Cambria" w:hAnsi="Cambria" w:cs="Arial"/>
      <w:b/>
      <w:bCs/>
      <w:sz w:val="22"/>
      <w:szCs w:val="22"/>
    </w:rPr>
  </w:style>
  <w:style w:type="paragraph" w:customStyle="1" w:styleId="ListeCCP">
    <w:name w:val="Liste CCP"/>
    <w:basedOn w:val="Normal"/>
    <w:link w:val="ListeCCPCar"/>
    <w:qFormat/>
    <w:rsid w:val="00FE1BD4"/>
    <w:pPr>
      <w:numPr>
        <w:numId w:val="4"/>
      </w:numPr>
    </w:pPr>
    <w:rPr>
      <w:rFonts w:cs="Arial"/>
    </w:rPr>
  </w:style>
  <w:style w:type="character" w:customStyle="1" w:styleId="ListeCCPCar">
    <w:name w:val="Liste CCP Car"/>
    <w:link w:val="ListeCCP"/>
    <w:rsid w:val="00FE1BD4"/>
    <w:rPr>
      <w:rFonts w:ascii="Arial" w:hAnsi="Arial" w:cs="Arial"/>
      <w:sz w:val="22"/>
    </w:rPr>
  </w:style>
  <w:style w:type="paragraph" w:customStyle="1" w:styleId="coordonnees">
    <w:name w:val="coordonnees"/>
    <w:basedOn w:val="Normal"/>
    <w:qFormat/>
    <w:rsid w:val="00E20993"/>
    <w:pPr>
      <w:jc w:val="left"/>
    </w:pPr>
    <w:rPr>
      <w:rFonts w:cs="Arial"/>
      <w:spacing w:val="-4"/>
      <w:kern w:val="16"/>
      <w:sz w:val="16"/>
      <w:szCs w:val="22"/>
      <w:lang w:bidi="fr-FR"/>
    </w:rPr>
  </w:style>
  <w:style w:type="character" w:customStyle="1" w:styleId="textearial">
    <w:name w:val="texte_arial"/>
    <w:uiPriority w:val="1"/>
    <w:qFormat/>
    <w:rsid w:val="00E20993"/>
    <w:rPr>
      <w:rFonts w:ascii="Arial" w:hAnsi="Arial"/>
      <w:sz w:val="16"/>
    </w:rPr>
  </w:style>
  <w:style w:type="character" w:customStyle="1" w:styleId="En-tteCar">
    <w:name w:val="En-tête Car"/>
    <w:link w:val="En-tte"/>
    <w:uiPriority w:val="99"/>
    <w:rsid w:val="00E20993"/>
    <w:rPr>
      <w:rFonts w:ascii="Arial" w:hAnsi="Arial"/>
      <w:sz w:val="22"/>
    </w:rPr>
  </w:style>
  <w:style w:type="character" w:customStyle="1" w:styleId="PieddepageCar">
    <w:name w:val="Pied de page Car"/>
    <w:link w:val="Pieddepage"/>
    <w:uiPriority w:val="99"/>
    <w:rsid w:val="00E369E2"/>
    <w:rPr>
      <w:rFonts w:ascii="Arial" w:hAnsi="Arial"/>
      <w:sz w:val="22"/>
    </w:rPr>
  </w:style>
  <w:style w:type="character" w:customStyle="1" w:styleId="stylegras">
    <w:name w:val="style_gras"/>
    <w:uiPriority w:val="1"/>
    <w:qFormat/>
    <w:rsid w:val="00EA7F50"/>
    <w:rPr>
      <w:rFonts w:ascii="Arial" w:hAnsi="Arial"/>
      <w:b/>
      <w:sz w:val="16"/>
    </w:rPr>
  </w:style>
  <w:style w:type="character" w:customStyle="1" w:styleId="Caractresdenotedebasdepage">
    <w:name w:val="Caractères de note de bas de page"/>
    <w:rsid w:val="00BC17C2"/>
    <w:rPr>
      <w:rFonts w:cs="Times New Roman"/>
      <w:vertAlign w:val="superscript"/>
    </w:rPr>
  </w:style>
  <w:style w:type="paragraph" w:customStyle="1" w:styleId="fcase1ertab">
    <w:name w:val="f_case_1ertab"/>
    <w:basedOn w:val="Normal"/>
    <w:rsid w:val="00BC17C2"/>
    <w:pPr>
      <w:tabs>
        <w:tab w:val="left" w:pos="426"/>
      </w:tabs>
      <w:suppressAutoHyphens/>
      <w:ind w:left="680" w:hanging="680"/>
    </w:pPr>
    <w:rPr>
      <w:rFonts w:ascii="Times New Roman" w:hAnsi="Times New Roman"/>
      <w:sz w:val="20"/>
      <w:lang w:eastAsia="zh-CN"/>
    </w:rPr>
  </w:style>
  <w:style w:type="paragraph" w:styleId="NormalWeb">
    <w:name w:val="Normal (Web)"/>
    <w:basedOn w:val="Normal"/>
    <w:rsid w:val="00BC17C2"/>
    <w:pPr>
      <w:suppressAutoHyphens/>
      <w:spacing w:before="100" w:after="100"/>
      <w:jc w:val="left"/>
    </w:pPr>
    <w:rPr>
      <w:rFonts w:ascii="Times New Roman" w:hAnsi="Times New Roman"/>
      <w:sz w:val="24"/>
      <w:szCs w:val="24"/>
      <w:lang w:eastAsia="zh-CN"/>
    </w:rPr>
  </w:style>
  <w:style w:type="paragraph" w:customStyle="1" w:styleId="fcasegauche">
    <w:name w:val="f_case_gauche"/>
    <w:basedOn w:val="Normal"/>
    <w:rsid w:val="006D653A"/>
    <w:pPr>
      <w:suppressAutoHyphens/>
      <w:spacing w:after="60"/>
      <w:ind w:left="284" w:hanging="284"/>
    </w:pPr>
    <w:rPr>
      <w:rFonts w:ascii="Univers" w:hAnsi="Univers" w:cs="Univers"/>
      <w:sz w:val="20"/>
      <w:lang w:eastAsia="zh-CN"/>
    </w:rPr>
  </w:style>
  <w:style w:type="paragraph" w:customStyle="1" w:styleId="fcase2metab">
    <w:name w:val="f_case_2èmetab"/>
    <w:basedOn w:val="Normal"/>
    <w:rsid w:val="00841506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sz w:val="20"/>
      <w:lang w:eastAsia="zh-CN"/>
    </w:rPr>
  </w:style>
  <w:style w:type="paragraph" w:customStyle="1" w:styleId="Corpsdetexte31">
    <w:name w:val="Corps de texte 31"/>
    <w:basedOn w:val="Normal"/>
    <w:rsid w:val="00322AA0"/>
    <w:pPr>
      <w:suppressAutoHyphens/>
      <w:jc w:val="left"/>
    </w:pPr>
    <w:rPr>
      <w:rFonts w:cs="Arial"/>
      <w:bCs/>
      <w:i/>
      <w:iCs/>
      <w:sz w:val="16"/>
      <w:lang w:eastAsia="zh-CN"/>
    </w:rPr>
  </w:style>
  <w:style w:type="paragraph" w:customStyle="1" w:styleId="Texte-Adresseligne2">
    <w:name w:val="Texte - Adresse ligne 2"/>
    <w:basedOn w:val="Normal"/>
    <w:qFormat/>
    <w:rsid w:val="00A934C3"/>
    <w:pPr>
      <w:framePr w:w="9979" w:h="936" w:wrap="notBeside" w:vAnchor="page" w:hAnchor="page" w:xAlign="center" w:yAlign="bottom" w:anchorLock="1"/>
      <w:spacing w:line="192" w:lineRule="atLeast"/>
      <w:jc w:val="right"/>
    </w:pPr>
    <w:rPr>
      <w:rFonts w:ascii="Calibri" w:eastAsia="Calibri" w:hAnsi="Calibri"/>
      <w:sz w:val="16"/>
      <w:lang w:eastAsia="en-US"/>
    </w:rPr>
  </w:style>
  <w:style w:type="paragraph" w:customStyle="1" w:styleId="Texte-Ml">
    <w:name w:val="Texte - Mél.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="Calibri" w:eastAsia="Calibri" w:hAnsi="Calibri"/>
      <w:sz w:val="16"/>
      <w:lang w:eastAsia="en-US"/>
    </w:rPr>
  </w:style>
  <w:style w:type="paragraph" w:customStyle="1" w:styleId="Texte-Pieddepage">
    <w:name w:val="Texte - Pied de page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="Calibri" w:eastAsia="Calibri" w:hAnsi="Calibri"/>
      <w:sz w:val="16"/>
      <w:lang w:val="en-US" w:eastAsia="en-US"/>
    </w:rPr>
  </w:style>
  <w:style w:type="paragraph" w:customStyle="1" w:styleId="Pagination">
    <w:name w:val="Pagination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center"/>
    </w:pPr>
    <w:rPr>
      <w:rFonts w:ascii="Calibri" w:eastAsia="Calibri" w:hAnsi="Calibri"/>
      <w:sz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5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cile.de-champs\canope\P&#244;le%20March&#233;s%20publics%20-%20Achats%20-%20Documents\General\Mod&#232;les%20et%20proc&#233;dures\02.DCE\Fiche%20contact%20Mdl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5F69677472834E9DF1785C0C64011E" ma:contentTypeVersion="16" ma:contentTypeDescription="Crée un document." ma:contentTypeScope="" ma:versionID="d58c2116db566c99e645144aced64ae6">
  <xsd:schema xmlns:xsd="http://www.w3.org/2001/XMLSchema" xmlns:xs="http://www.w3.org/2001/XMLSchema" xmlns:p="http://schemas.microsoft.com/office/2006/metadata/properties" xmlns:ns2="9d0b55f4-2809-4223-a844-fa6629e52ccf" xmlns:ns3="b3362aad-c599-4e4f-a0a9-f3d611b78e9a" xmlns:ns4="07f2ffb9-cea9-413e-b18e-ec5529133426" targetNamespace="http://schemas.microsoft.com/office/2006/metadata/properties" ma:root="true" ma:fieldsID="0542aca6e8eb35ed98e99b0860905233" ns2:_="" ns3:_="" ns4:_="">
    <xsd:import namespace="9d0b55f4-2809-4223-a844-fa6629e52ccf"/>
    <xsd:import namespace="b3362aad-c599-4e4f-a0a9-f3d611b78e9a"/>
    <xsd:import namespace="07f2ffb9-cea9-413e-b18e-ec5529133426"/>
    <xsd:element name="properties">
      <xsd:complexType>
        <xsd:sequence>
          <xsd:element name="documentManagement">
            <xsd:complexType>
              <xsd:all>
                <xsd:element ref="ns2:RGPD" minOccurs="0"/>
                <xsd:element ref="ns2:j1fb0a5f359945f79827765d541aec1e" minOccurs="0"/>
                <xsd:element ref="ns2:TaxCatchAll" minOccurs="0"/>
                <xsd:element ref="ns2:TaxCatchAllLabel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0b55f4-2809-4223-a844-fa6629e52ccf" elementFormDefault="qualified">
    <xsd:import namespace="http://schemas.microsoft.com/office/2006/documentManagement/types"/>
    <xsd:import namespace="http://schemas.microsoft.com/office/infopath/2007/PartnerControls"/>
    <xsd:element name="RGPD" ma:index="8" nillable="true" ma:displayName="RGPD" ma:format="Dropdown" ma:internalName="RGPD">
      <xsd:simpleType>
        <xsd:restriction base="dms:Choice">
          <xsd:enumeration value="Confidentielle"/>
          <xsd:enumeration value="Personnelle"/>
          <xsd:enumeration value="Sensible"/>
        </xsd:restriction>
      </xsd:simpleType>
    </xsd:element>
    <xsd:element name="j1fb0a5f359945f79827765d541aec1e" ma:index="9" nillable="true" ma:taxonomy="true" ma:internalName="j1fb0a5f359945f79827765d541aec1e" ma:taxonomyFieldName="TypologieDocument" ma:displayName="Typologie de document" ma:default="1;#N/A|590b5934-11d1-4345-ab40-b262c114c763" ma:fieldId="{31fb0a5f-3599-45f7-9827-765d541aec1e}" ma:sspId="ba8ea352-da58-48e4-ac02-2b110b1a3fed" ma:termSetId="e8556e3f-b5d5-429a-b536-e8e0aba5fa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d61b4a37-f249-478e-a79d-113d77cd70f1}" ma:internalName="TaxCatchAll" ma:showField="CatchAllData" ma:web="07f2ffb9-cea9-413e-b18e-ec55291334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d61b4a37-f249-478e-a79d-113d77cd70f1}" ma:internalName="TaxCatchAllLabel" ma:readOnly="true" ma:showField="CatchAllDataLabel" ma:web="07f2ffb9-cea9-413e-b18e-ec55291334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362aad-c599-4e4f-a0a9-f3d611b78e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a8ea352-da58-48e4-ac02-2b110b1a3f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f2ffb9-cea9-413e-b18e-ec552913342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ba8ea352-da58-48e4-ac02-2b110b1a3fed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3362aad-c599-4e4f-a0a9-f3d611b78e9a">
      <Terms xmlns="http://schemas.microsoft.com/office/infopath/2007/PartnerControls"/>
    </lcf76f155ced4ddcb4097134ff3c332f>
    <RGPD xmlns="9d0b55f4-2809-4223-a844-fa6629e52ccf" xsi:nil="true"/>
    <j1fb0a5f359945f79827765d541aec1e xmlns="9d0b55f4-2809-4223-a844-fa6629e52c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590b5934-11d1-4345-ab40-b262c114c763</TermId>
        </TermInfo>
      </Terms>
    </j1fb0a5f359945f79827765d541aec1e>
    <TaxCatchAll xmlns="9d0b55f4-2809-4223-a844-fa6629e52ccf">
      <Value>1</Value>
    </TaxCatchAll>
  </documentManagement>
</p:properties>
</file>

<file path=customXml/itemProps1.xml><?xml version="1.0" encoding="utf-8"?>
<ds:datastoreItem xmlns:ds="http://schemas.openxmlformats.org/officeDocument/2006/customXml" ds:itemID="{63FEACE2-C287-45FC-B561-4988A6D4E4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492BB4-AD20-40FC-8265-D200CE4FD6ED}"/>
</file>

<file path=customXml/itemProps3.xml><?xml version="1.0" encoding="utf-8"?>
<ds:datastoreItem xmlns:ds="http://schemas.openxmlformats.org/officeDocument/2006/customXml" ds:itemID="{5380DFA8-6C63-4B8D-8DD4-068FD7AF2564}"/>
</file>

<file path=customXml/itemProps4.xml><?xml version="1.0" encoding="utf-8"?>
<ds:datastoreItem xmlns:ds="http://schemas.openxmlformats.org/officeDocument/2006/customXml" ds:itemID="{49B9D3C0-291A-4785-85DD-54E1DEDCEF16}"/>
</file>

<file path=customXml/itemProps5.xml><?xml version="1.0" encoding="utf-8"?>
<ds:datastoreItem xmlns:ds="http://schemas.openxmlformats.org/officeDocument/2006/customXml" ds:itemID="{EBE25ED5-AFA1-4DFC-8ABD-10ACBEFACF19}"/>
</file>

<file path=docProps/app.xml><?xml version="1.0" encoding="utf-8"?>
<Properties xmlns="http://schemas.openxmlformats.org/officeDocument/2006/extended-properties" xmlns:vt="http://schemas.openxmlformats.org/officeDocument/2006/docPropsVTypes">
  <Template>Fiche contact Mdl.dot</Template>
  <TotalTime>1</TotalTime>
  <Pages>1</Pages>
  <Words>178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CNDP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CHAMPS DE SAINT-LEGER Cecile</dc:creator>
  <cp:keywords/>
  <cp:lastModifiedBy>DE CHAMPS DE SAINT-LEGER Cecile</cp:lastModifiedBy>
  <cp:revision>1</cp:revision>
  <cp:lastPrinted>2015-03-02T12:44:00Z</cp:lastPrinted>
  <dcterms:created xsi:type="dcterms:W3CDTF">2025-07-08T10:46:00Z</dcterms:created>
  <dcterms:modified xsi:type="dcterms:W3CDTF">2025-07-08T10:47:00Z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0x010100E45F69677472834E9DF1785C0C64011E</vt:lpwstr>
  </property>
  <property fmtid="{D5CDD505-2E9C-101B-9397-08002B2CF9AE}" pid="3" name="TypologieDocument">
    <vt:lpwstr>1;#N/A|590b5934-11d1-4345-ab40-b262c114c763</vt:lpwstr>
  </property>
  <property fmtid="{D5CDD505-2E9C-101B-9397-08002B2CF9AE}" pid="4" name="MediaServiceImageTags">
    <vt:lpwstr/>
  </property>
</Properties>
</file>